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B4B157" w14:textId="52909685" w:rsidR="0098087D" w:rsidRPr="006E43F3" w:rsidRDefault="0098087D" w:rsidP="0098087D">
      <w:pPr>
        <w:spacing w:before="57" w:line="200" w:lineRule="atLeast"/>
        <w:jc w:val="center"/>
        <w:rPr>
          <w:rStyle w:val="RFB12"/>
          <w:rFonts w:ascii="Calibri" w:hAnsi="Calibri" w:cs="Calibri"/>
          <w:b/>
          <w:bCs/>
          <w:color w:val="000000"/>
        </w:rPr>
      </w:pPr>
      <w:r w:rsidRPr="2F0959B0">
        <w:rPr>
          <w:rStyle w:val="RFB12"/>
          <w:rFonts w:ascii="Calibri" w:hAnsi="Calibri" w:cs="Calibri"/>
          <w:b/>
          <w:bCs/>
          <w:color w:val="000000" w:themeColor="text1"/>
        </w:rPr>
        <w:t>EDITAL D</w:t>
      </w:r>
      <w:r w:rsidR="002B1AF1" w:rsidRPr="2F0959B0">
        <w:rPr>
          <w:rStyle w:val="RFB12"/>
          <w:rFonts w:ascii="Calibri" w:hAnsi="Calibri" w:cs="Calibri"/>
          <w:b/>
          <w:bCs/>
          <w:color w:val="000000" w:themeColor="text1"/>
        </w:rPr>
        <w:t xml:space="preserve">O PREGÃO ELETRÔNICO </w:t>
      </w:r>
      <w:r w:rsidR="00F94A32" w:rsidRPr="00F94A32">
        <w:rPr>
          <w:rFonts w:ascii="Calibri" w:hAnsi="Calibri" w:cs="Calibri"/>
          <w:b/>
        </w:rPr>
        <w:t xml:space="preserve">SRRF08/DIPOL nº </w:t>
      </w:r>
      <w:r w:rsidR="00F94A32">
        <w:rPr>
          <w:rFonts w:ascii="Calibri" w:hAnsi="Calibri" w:cs="Calibri"/>
          <w:b/>
        </w:rPr>
        <w:t>900</w:t>
      </w:r>
      <w:r w:rsidR="008D6397">
        <w:rPr>
          <w:rFonts w:ascii="Calibri" w:hAnsi="Calibri" w:cs="Calibri"/>
          <w:b/>
        </w:rPr>
        <w:t>01</w:t>
      </w:r>
      <w:r w:rsidR="00D43A14">
        <w:rPr>
          <w:rFonts w:ascii="Calibri" w:hAnsi="Calibri" w:cs="Calibri"/>
          <w:b/>
        </w:rPr>
        <w:t>/202</w:t>
      </w:r>
      <w:r w:rsidR="008D6397">
        <w:rPr>
          <w:rFonts w:ascii="Calibri" w:hAnsi="Calibri" w:cs="Calibri"/>
          <w:b/>
        </w:rPr>
        <w:t>6</w:t>
      </w:r>
    </w:p>
    <w:p w14:paraId="672A6659" w14:textId="77777777" w:rsidR="0098087D" w:rsidRPr="006E43F3" w:rsidRDefault="0098087D">
      <w:pPr>
        <w:jc w:val="center"/>
        <w:rPr>
          <w:rFonts w:ascii="Calibri" w:hAnsi="Calibri" w:cs="Calibri"/>
        </w:rPr>
      </w:pPr>
    </w:p>
    <w:p w14:paraId="6FD75842" w14:textId="3111060D" w:rsidR="00C85511" w:rsidRPr="006E43F3" w:rsidRDefault="00C90A6E">
      <w:pPr>
        <w:pStyle w:val="Corpodetexto22"/>
        <w:tabs>
          <w:tab w:val="left" w:pos="567"/>
        </w:tabs>
        <w:autoSpaceDE w:val="0"/>
        <w:spacing w:before="57" w:line="200" w:lineRule="atLeast"/>
        <w:ind w:firstLine="0"/>
        <w:jc w:val="center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  <w:r w:rsidRPr="2F0959B0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ANEXO </w:t>
      </w:r>
      <w:r w:rsidR="00F0057C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VII</w:t>
      </w:r>
      <w:r w:rsidR="00F94A3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I</w:t>
      </w:r>
    </w:p>
    <w:p w14:paraId="0A37501D" w14:textId="77777777" w:rsidR="00F6299A" w:rsidRPr="006E43F3" w:rsidRDefault="00F6299A">
      <w:pPr>
        <w:pStyle w:val="Corpodetexto22"/>
        <w:tabs>
          <w:tab w:val="left" w:pos="567"/>
        </w:tabs>
        <w:autoSpaceDE w:val="0"/>
        <w:spacing w:before="57" w:line="200" w:lineRule="atLeast"/>
        <w:ind w:firstLine="0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2C34DB2" w14:textId="261F5F1B" w:rsidR="00F6299A" w:rsidRPr="006E43F3" w:rsidRDefault="00F6299A" w:rsidP="00F6299A">
      <w:pPr>
        <w:widowControl w:val="0"/>
        <w:tabs>
          <w:tab w:val="left" w:pos="1418"/>
        </w:tabs>
        <w:spacing w:after="120"/>
        <w:jc w:val="center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b/>
          <w:color w:val="000000"/>
          <w:kern w:val="0"/>
        </w:rPr>
        <w:t xml:space="preserve">DECLARAÇÃO DE AUSÊNCIA DE </w:t>
      </w:r>
      <w:r w:rsidR="00F0057C">
        <w:rPr>
          <w:rFonts w:ascii="Calibri" w:hAnsi="Calibri" w:cs="Calibri"/>
          <w:b/>
          <w:color w:val="000000"/>
          <w:kern w:val="0"/>
        </w:rPr>
        <w:t>VÍNCULO FAMILIAR</w:t>
      </w:r>
      <w:r w:rsidR="00B00E7A" w:rsidRPr="006E43F3">
        <w:rPr>
          <w:rFonts w:ascii="Calibri" w:hAnsi="Calibri" w:cs="Calibri"/>
          <w:b/>
          <w:color w:val="000000"/>
          <w:kern w:val="0"/>
        </w:rPr>
        <w:t xml:space="preserve"> - COLABORADOR</w:t>
      </w:r>
    </w:p>
    <w:p w14:paraId="5DAB6C7B" w14:textId="77777777" w:rsidR="00C85511" w:rsidRPr="006E43F3" w:rsidRDefault="00C85511">
      <w:pPr>
        <w:pStyle w:val="Corpodetexto22"/>
        <w:tabs>
          <w:tab w:val="left" w:pos="1004"/>
        </w:tabs>
        <w:autoSpaceDE w:val="0"/>
        <w:spacing w:before="57" w:line="200" w:lineRule="atLeast"/>
        <w:ind w:firstLine="0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6BE246E" w14:textId="28975D74" w:rsidR="00537F68" w:rsidRPr="006E43F3" w:rsidRDefault="00537F68" w:rsidP="2F0959B0">
      <w:pPr>
        <w:pStyle w:val="Corpodetexto22"/>
        <w:tabs>
          <w:tab w:val="left" w:pos="3140"/>
        </w:tabs>
        <w:autoSpaceDE w:val="0"/>
        <w:spacing w:before="57" w:line="200" w:lineRule="atLeast"/>
        <w:ind w:firstLine="0"/>
        <w:jc w:val="left"/>
        <w:rPr>
          <w:rFonts w:asciiTheme="minorHAnsi" w:eastAsiaTheme="minorEastAsia" w:hAnsiTheme="minorHAnsi" w:cstheme="minorBidi"/>
          <w:color w:val="000000"/>
          <w:sz w:val="19"/>
          <w:szCs w:val="19"/>
        </w:rPr>
      </w:pPr>
      <w:r w:rsidRPr="2F0959B0">
        <w:rPr>
          <w:rFonts w:ascii="Calibri" w:hAnsi="Calibri" w:cs="Calibri"/>
          <w:color w:val="000000" w:themeColor="text1"/>
          <w:sz w:val="24"/>
          <w:szCs w:val="24"/>
        </w:rPr>
        <w:t>Processo nº</w:t>
      </w:r>
      <w:r w:rsidRPr="2F0959B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: </w:t>
      </w:r>
      <w:r w:rsidR="00F94A32">
        <w:rPr>
          <w:rFonts w:ascii="Calibri" w:eastAsia="Calibri" w:hAnsi="Calibri" w:cs="Calibri"/>
          <w:color w:val="000000" w:themeColor="text1"/>
          <w:sz w:val="24"/>
          <w:szCs w:val="24"/>
        </w:rPr>
        <w:t>13032.</w:t>
      </w:r>
      <w:r w:rsidR="00CE019B">
        <w:rPr>
          <w:rFonts w:ascii="Calibri" w:eastAsia="Calibri" w:hAnsi="Calibri" w:cs="Calibri"/>
          <w:color w:val="000000" w:themeColor="text1"/>
          <w:sz w:val="24"/>
          <w:szCs w:val="24"/>
        </w:rPr>
        <w:t>xxxxxxxxxxx</w:t>
      </w:r>
    </w:p>
    <w:p w14:paraId="72284FA8" w14:textId="3DD8A622" w:rsidR="00537F68" w:rsidRPr="006E43F3" w:rsidRDefault="00537F68" w:rsidP="00537F68">
      <w:pPr>
        <w:pStyle w:val="Corpodetexto22"/>
        <w:tabs>
          <w:tab w:val="left" w:pos="0"/>
          <w:tab w:val="left" w:pos="3140"/>
        </w:tabs>
        <w:autoSpaceDE w:val="0"/>
        <w:spacing w:before="57" w:line="200" w:lineRule="atLeast"/>
        <w:ind w:firstLine="0"/>
        <w:jc w:val="left"/>
        <w:rPr>
          <w:rFonts w:ascii="Calibri" w:hAnsi="Calibri" w:cs="Calibri"/>
          <w:color w:val="000000"/>
          <w:sz w:val="24"/>
          <w:szCs w:val="24"/>
        </w:rPr>
      </w:pPr>
      <w:r w:rsidRPr="006E43F3">
        <w:rPr>
          <w:rFonts w:ascii="Calibri" w:hAnsi="Calibri" w:cs="Calibri"/>
          <w:bCs/>
          <w:color w:val="000000"/>
          <w:sz w:val="24"/>
          <w:szCs w:val="24"/>
        </w:rPr>
        <w:t xml:space="preserve">Contrato nº:  </w:t>
      </w:r>
      <w:r w:rsidR="00B00E7A" w:rsidRPr="006E43F3">
        <w:rPr>
          <w:rFonts w:ascii="Calibri" w:hAnsi="Calibri" w:cs="Calibri"/>
          <w:bCs/>
          <w:color w:val="000000"/>
          <w:sz w:val="24"/>
          <w:szCs w:val="24"/>
        </w:rPr>
        <w:t>____</w:t>
      </w:r>
      <w:r w:rsidRPr="006E43F3">
        <w:rPr>
          <w:rFonts w:ascii="Calibri" w:hAnsi="Calibri" w:cs="Calibri"/>
          <w:bCs/>
          <w:color w:val="000000"/>
          <w:sz w:val="24"/>
          <w:szCs w:val="24"/>
        </w:rPr>
        <w:t>/202</w:t>
      </w:r>
      <w:r w:rsidR="00D43A14">
        <w:rPr>
          <w:rFonts w:ascii="Calibri" w:hAnsi="Calibri" w:cs="Calibri"/>
          <w:bCs/>
          <w:color w:val="000000"/>
          <w:sz w:val="24"/>
          <w:szCs w:val="24"/>
        </w:rPr>
        <w:t>5</w:t>
      </w:r>
    </w:p>
    <w:p w14:paraId="02EB378F" w14:textId="77777777" w:rsidR="00C85511" w:rsidRPr="006E43F3" w:rsidRDefault="00C85511" w:rsidP="0054582A">
      <w:pPr>
        <w:pStyle w:val="SalisCentralizadoNormalArial10"/>
        <w:tabs>
          <w:tab w:val="left" w:pos="360"/>
          <w:tab w:val="left" w:pos="720"/>
        </w:tabs>
        <w:autoSpaceDE w:val="0"/>
        <w:spacing w:before="57" w:line="200" w:lineRule="atLeas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B712A98" w14:textId="12F138C0" w:rsidR="00537F68" w:rsidRPr="006E43F3" w:rsidRDefault="00537F68" w:rsidP="00B23D81">
      <w:pPr>
        <w:widowControl w:val="0"/>
        <w:tabs>
          <w:tab w:val="left" w:pos="1418"/>
        </w:tabs>
        <w:spacing w:line="36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>______________________________________________________________________</w:t>
      </w:r>
      <w:r w:rsidR="00B23D81" w:rsidRPr="006E43F3">
        <w:rPr>
          <w:rFonts w:ascii="Calibri" w:hAnsi="Calibri" w:cs="Calibri"/>
          <w:kern w:val="0"/>
        </w:rPr>
        <w:t>__</w:t>
      </w:r>
      <w:r w:rsidRPr="006E43F3">
        <w:rPr>
          <w:rFonts w:ascii="Calibri" w:hAnsi="Calibri" w:cs="Calibri"/>
          <w:kern w:val="0"/>
        </w:rPr>
        <w:t>_,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(nome do profissional terceirizado)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inscrito</w:t>
      </w:r>
      <w:r w:rsidR="00B00E7A" w:rsidRPr="006E43F3">
        <w:rPr>
          <w:rFonts w:ascii="Calibri" w:hAnsi="Calibri" w:cs="Calibri"/>
          <w:kern w:val="0"/>
        </w:rPr>
        <w:t>(a)</w:t>
      </w:r>
      <w:r w:rsidRPr="006E43F3">
        <w:rPr>
          <w:rFonts w:ascii="Calibri" w:hAnsi="Calibri" w:cs="Calibri"/>
          <w:kern w:val="0"/>
        </w:rPr>
        <w:t xml:space="preserve"> no CPF nº: ______________</w:t>
      </w:r>
      <w:r w:rsidR="00B00E7A" w:rsidRPr="006E43F3">
        <w:rPr>
          <w:rFonts w:ascii="Calibri" w:hAnsi="Calibri" w:cs="Calibri"/>
          <w:kern w:val="0"/>
        </w:rPr>
        <w:t>___</w:t>
      </w:r>
      <w:r w:rsidRPr="006E43F3">
        <w:rPr>
          <w:rFonts w:ascii="Calibri" w:hAnsi="Calibri" w:cs="Calibri"/>
          <w:kern w:val="0"/>
        </w:rPr>
        <w:t>, portador</w:t>
      </w:r>
      <w:r w:rsidR="00B00E7A" w:rsidRPr="006E43F3">
        <w:rPr>
          <w:rFonts w:ascii="Calibri" w:hAnsi="Calibri" w:cs="Calibri"/>
          <w:kern w:val="0"/>
        </w:rPr>
        <w:t>(a)</w:t>
      </w:r>
      <w:r w:rsidRPr="006E43F3">
        <w:rPr>
          <w:rFonts w:ascii="Calibri" w:hAnsi="Calibri" w:cs="Calibri"/>
          <w:kern w:val="0"/>
        </w:rPr>
        <w:t xml:space="preserve"> da Cédula de Identidade nº: ____________________, contratado</w:t>
      </w:r>
      <w:r w:rsidR="00B23D81" w:rsidRPr="006E43F3">
        <w:rPr>
          <w:rFonts w:ascii="Calibri" w:hAnsi="Calibri" w:cs="Calibri"/>
          <w:kern w:val="0"/>
        </w:rPr>
        <w:t>(a)</w:t>
      </w:r>
      <w:r w:rsidRPr="006E43F3">
        <w:rPr>
          <w:rFonts w:ascii="Calibri" w:hAnsi="Calibri" w:cs="Calibri"/>
          <w:kern w:val="0"/>
        </w:rPr>
        <w:t xml:space="preserve"> pela empresa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__________________________________________________________________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(nome empresarial da contratada)</w:t>
      </w:r>
      <w:r w:rsidR="00B00E7A" w:rsidRPr="006E43F3">
        <w:rPr>
          <w:rFonts w:ascii="Calibri" w:hAnsi="Calibri" w:cs="Calibri"/>
          <w:kern w:val="0"/>
        </w:rPr>
        <w:t xml:space="preserve">, </w:t>
      </w:r>
      <w:r w:rsidRPr="006E43F3">
        <w:rPr>
          <w:rFonts w:ascii="Calibri" w:hAnsi="Calibri" w:cs="Calibri"/>
          <w:kern w:val="0"/>
        </w:rPr>
        <w:t xml:space="preserve">inscrita no CNPJ </w:t>
      </w:r>
      <w:r w:rsidR="00F94A32">
        <w:rPr>
          <w:rFonts w:ascii="Calibri" w:hAnsi="Calibri" w:cs="Calibri"/>
          <w:kern w:val="0"/>
        </w:rPr>
        <w:t xml:space="preserve">sob </w:t>
      </w:r>
      <w:r w:rsidRPr="006E43F3">
        <w:rPr>
          <w:rFonts w:ascii="Calibri" w:hAnsi="Calibri" w:cs="Calibri"/>
          <w:kern w:val="0"/>
        </w:rPr>
        <w:t>nº: _____________________com sede na _______________________</w:t>
      </w:r>
      <w:r w:rsidR="00B00E7A" w:rsidRPr="006E43F3">
        <w:rPr>
          <w:rFonts w:ascii="Calibri" w:hAnsi="Calibri" w:cs="Calibri"/>
          <w:kern w:val="0"/>
        </w:rPr>
        <w:t>______________</w:t>
      </w:r>
      <w:r w:rsidRPr="006E43F3">
        <w:rPr>
          <w:rFonts w:ascii="Calibri" w:hAnsi="Calibri" w:cs="Calibri"/>
          <w:kern w:val="0"/>
        </w:rPr>
        <w:t>_____________</w:t>
      </w:r>
      <w:r w:rsidR="00B23D81" w:rsidRPr="006E43F3">
        <w:rPr>
          <w:rFonts w:ascii="Calibri" w:hAnsi="Calibri" w:cs="Calibri"/>
          <w:kern w:val="0"/>
        </w:rPr>
        <w:t>, (cidade) – (estado)</w:t>
      </w:r>
      <w:r w:rsidRPr="006E43F3">
        <w:rPr>
          <w:rFonts w:ascii="Calibri" w:hAnsi="Calibri" w:cs="Calibri"/>
          <w:kern w:val="0"/>
        </w:rPr>
        <w:t>,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  <w:lang w:eastAsia="ja-JP"/>
        </w:rPr>
        <w:t xml:space="preserve">em cumprimento ao disposto no art. 7º do Decreto 7.203, de 4 de junho de 2010, e no inciso II do artigo 5º da Portaria ME n° 1.144, de 03 de fevereiro de 2021, DECLARA expressamente, sob as penas da lei, que não possui relação familiar ou de parentesco, por consanguinidade ou afinidade, até o terceiro grau, </w:t>
      </w:r>
      <w:r w:rsidRPr="006E43F3">
        <w:rPr>
          <w:rFonts w:ascii="Calibri" w:hAnsi="Calibri" w:cs="Calibri"/>
          <w:color w:val="201F1E"/>
          <w:kern w:val="0"/>
          <w:shd w:val="clear" w:color="auto" w:fill="FFFFFF"/>
          <w:lang w:eastAsia="ja-JP"/>
        </w:rPr>
        <w:t xml:space="preserve">com agente público da contratante que importe a prática de nepotismo. </w:t>
      </w:r>
    </w:p>
    <w:p w14:paraId="50B88BB1" w14:textId="079ADE04" w:rsidR="00537F68" w:rsidRPr="006E43F3" w:rsidRDefault="00537F68" w:rsidP="00B23D81">
      <w:pPr>
        <w:widowControl w:val="0"/>
        <w:tabs>
          <w:tab w:val="left" w:pos="1418"/>
        </w:tabs>
        <w:spacing w:line="36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 xml:space="preserve">Entende-se por agente público a autoridade contratante que exerça função de confiança na </w:t>
      </w:r>
      <w:r w:rsidR="00F94A32">
        <w:rPr>
          <w:rFonts w:ascii="Calibri" w:hAnsi="Calibri" w:cs="Calibri"/>
          <w:kern w:val="0"/>
        </w:rPr>
        <w:t>Superintendência Regional da Receita Federal do Brasil na 8ª Região Fiscal (SRRF08)</w:t>
      </w:r>
      <w:r w:rsidRPr="006E43F3">
        <w:rPr>
          <w:rFonts w:ascii="Calibri" w:hAnsi="Calibri" w:cs="Calibri"/>
          <w:kern w:val="0"/>
        </w:rPr>
        <w:t xml:space="preserve"> e suas unidades jurisdicionadas.</w:t>
      </w:r>
    </w:p>
    <w:p w14:paraId="6A05A809" w14:textId="77777777" w:rsidR="00537F68" w:rsidRPr="006E43F3" w:rsidRDefault="00CA70A6" w:rsidP="00B23D81">
      <w:pPr>
        <w:tabs>
          <w:tab w:val="left" w:pos="1418"/>
        </w:tabs>
        <w:spacing w:line="360" w:lineRule="auto"/>
        <w:ind w:left="426"/>
        <w:jc w:val="both"/>
        <w:rPr>
          <w:rFonts w:ascii="Calibri" w:hAnsi="Calibri" w:cs="Calibri"/>
          <w:kern w:val="0"/>
          <w:lang w:eastAsia="ja-JP"/>
        </w:rPr>
      </w:pPr>
      <w:r w:rsidRPr="006E43F3">
        <w:rPr>
          <w:rFonts w:ascii="Calibri" w:hAnsi="Calibri" w:cs="Calibri"/>
          <w:noProof/>
          <w:kern w:val="0"/>
          <w:lang w:eastAsia="pt-BR"/>
        </w:rPr>
        <w:lastRenderedPageBreak/>
        <w:drawing>
          <wp:inline distT="0" distB="0" distL="0" distR="0" wp14:anchorId="4412147C" wp14:editId="07777777">
            <wp:extent cx="4695825" cy="22288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31" r="-15" b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228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9BBE3" w14:textId="77777777" w:rsidR="00537F68" w:rsidRPr="006E43F3" w:rsidRDefault="00537F68" w:rsidP="00537F68">
      <w:pPr>
        <w:tabs>
          <w:tab w:val="left" w:pos="1418"/>
        </w:tabs>
        <w:ind w:left="426"/>
        <w:jc w:val="both"/>
        <w:rPr>
          <w:rFonts w:ascii="Calibri" w:hAnsi="Calibri" w:cs="Calibri"/>
          <w:kern w:val="0"/>
          <w:lang w:eastAsia="ja-JP"/>
        </w:rPr>
      </w:pPr>
    </w:p>
    <w:p w14:paraId="23BC76D4" w14:textId="77777777" w:rsidR="00537F68" w:rsidRPr="006E43F3" w:rsidRDefault="00537F68" w:rsidP="00B23D81">
      <w:pPr>
        <w:widowControl w:val="0"/>
        <w:tabs>
          <w:tab w:val="left" w:pos="1418"/>
        </w:tabs>
        <w:spacing w:line="36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 xml:space="preserve">Na hipótese de possuir relação familiar ou de parentesco, por consanguinidade ou afinidade, até o terceiro grau, </w:t>
      </w:r>
      <w:r w:rsidRPr="006E43F3">
        <w:rPr>
          <w:rFonts w:ascii="Calibri" w:hAnsi="Calibri" w:cs="Calibri"/>
          <w:color w:val="201F1E"/>
          <w:kern w:val="0"/>
          <w:shd w:val="clear" w:color="auto" w:fill="FFFFFF"/>
        </w:rPr>
        <w:t>com agente público da contratante, informe o nome do agente público:</w:t>
      </w:r>
    </w:p>
    <w:p w14:paraId="41C8F396" w14:textId="77777777" w:rsidR="00537F68" w:rsidRPr="006E43F3" w:rsidRDefault="00537F68" w:rsidP="00537F68">
      <w:pPr>
        <w:widowControl w:val="0"/>
        <w:tabs>
          <w:tab w:val="left" w:pos="1418"/>
        </w:tabs>
        <w:spacing w:line="480" w:lineRule="auto"/>
        <w:jc w:val="both"/>
        <w:rPr>
          <w:rFonts w:ascii="Calibri" w:hAnsi="Calibri" w:cs="Calibri"/>
          <w:color w:val="201F1E"/>
          <w:kern w:val="0"/>
          <w:shd w:val="clear" w:color="auto" w:fill="FFFFFF"/>
        </w:rPr>
      </w:pPr>
    </w:p>
    <w:p w14:paraId="4E2FC700" w14:textId="77777777" w:rsidR="00537F68" w:rsidRPr="006E43F3" w:rsidRDefault="00537F68" w:rsidP="00537F68">
      <w:pPr>
        <w:widowControl w:val="0"/>
        <w:tabs>
          <w:tab w:val="left" w:pos="1418"/>
        </w:tabs>
        <w:spacing w:line="48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color w:val="201F1E"/>
          <w:kern w:val="0"/>
          <w:shd w:val="clear" w:color="auto" w:fill="FFFFFF"/>
        </w:rPr>
        <w:t>NOME COMPLETO DO AGENTE PÚBLICO: __________________________________</w:t>
      </w:r>
    </w:p>
    <w:p w14:paraId="6BE33841" w14:textId="77777777" w:rsidR="00537F68" w:rsidRPr="006E43F3" w:rsidRDefault="00537F68" w:rsidP="00537F68">
      <w:pPr>
        <w:widowControl w:val="0"/>
        <w:tabs>
          <w:tab w:val="left" w:pos="1418"/>
        </w:tabs>
        <w:spacing w:line="48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color w:val="201F1E"/>
          <w:kern w:val="0"/>
          <w:shd w:val="clear" w:color="auto" w:fill="FFFFFF"/>
        </w:rPr>
        <w:t>CPF DO AGENTE PÚBLICO: ____________________________</w:t>
      </w:r>
    </w:p>
    <w:p w14:paraId="72A3D3EC" w14:textId="77777777" w:rsidR="00537F68" w:rsidRPr="006E43F3" w:rsidRDefault="00537F68" w:rsidP="00537F68">
      <w:pPr>
        <w:widowControl w:val="0"/>
        <w:tabs>
          <w:tab w:val="left" w:pos="1418"/>
        </w:tabs>
        <w:jc w:val="both"/>
        <w:rPr>
          <w:rFonts w:ascii="Calibri" w:hAnsi="Calibri" w:cs="Calibri"/>
          <w:color w:val="201F1E"/>
          <w:kern w:val="0"/>
          <w:shd w:val="clear" w:color="auto" w:fill="FFFFFF"/>
        </w:rPr>
      </w:pPr>
    </w:p>
    <w:p w14:paraId="0D0B940D" w14:textId="77777777" w:rsidR="00537F68" w:rsidRPr="006E43F3" w:rsidRDefault="00537F68" w:rsidP="00537F68">
      <w:pPr>
        <w:widowControl w:val="0"/>
        <w:tabs>
          <w:tab w:val="left" w:pos="1418"/>
        </w:tabs>
        <w:jc w:val="both"/>
        <w:rPr>
          <w:rFonts w:ascii="Calibri" w:hAnsi="Calibri" w:cs="Calibri"/>
          <w:kern w:val="0"/>
        </w:rPr>
      </w:pPr>
    </w:p>
    <w:p w14:paraId="1EFAC70C" w14:textId="1DF8217D" w:rsidR="00537F68" w:rsidRPr="006E43F3" w:rsidRDefault="00537F68" w:rsidP="00537F68">
      <w:pPr>
        <w:widowControl w:val="0"/>
        <w:tabs>
          <w:tab w:val="left" w:pos="1418"/>
        </w:tabs>
        <w:jc w:val="center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>________________________</w:t>
      </w:r>
      <w:proofErr w:type="gramStart"/>
      <w:r w:rsidRPr="006E43F3">
        <w:rPr>
          <w:rFonts w:ascii="Calibri" w:hAnsi="Calibri" w:cs="Calibri"/>
          <w:kern w:val="0"/>
        </w:rPr>
        <w:t>_ ,</w:t>
      </w:r>
      <w:proofErr w:type="gramEnd"/>
      <w:r w:rsidRPr="006E43F3">
        <w:rPr>
          <w:rFonts w:ascii="Calibri" w:hAnsi="Calibri" w:cs="Calibri"/>
          <w:kern w:val="0"/>
        </w:rPr>
        <w:t xml:space="preserve"> _________ de _______________ de 202</w:t>
      </w:r>
      <w:r w:rsidR="00F0057C">
        <w:rPr>
          <w:rFonts w:ascii="Calibri" w:hAnsi="Calibri" w:cs="Calibri"/>
          <w:kern w:val="0"/>
        </w:rPr>
        <w:t>X</w:t>
      </w:r>
      <w:r w:rsidRPr="006E43F3">
        <w:rPr>
          <w:rFonts w:ascii="Calibri" w:hAnsi="Calibri" w:cs="Calibri"/>
          <w:kern w:val="0"/>
        </w:rPr>
        <w:t>.</w:t>
      </w:r>
    </w:p>
    <w:p w14:paraId="0E27B00A" w14:textId="77777777" w:rsidR="00537F68" w:rsidRPr="006E43F3" w:rsidRDefault="00537F68" w:rsidP="0054582A">
      <w:pPr>
        <w:pStyle w:val="SalisCentralizadoNormalArial10"/>
        <w:tabs>
          <w:tab w:val="left" w:pos="360"/>
          <w:tab w:val="left" w:pos="720"/>
        </w:tabs>
        <w:autoSpaceDE w:val="0"/>
        <w:spacing w:before="57" w:line="200" w:lineRule="atLeast"/>
        <w:jc w:val="both"/>
        <w:rPr>
          <w:rFonts w:ascii="Calibri" w:hAnsi="Calibri" w:cs="Calibri"/>
          <w:color w:val="000000"/>
          <w:sz w:val="24"/>
          <w:szCs w:val="24"/>
        </w:rPr>
      </w:pPr>
    </w:p>
    <w:sectPr w:rsidR="00537F68" w:rsidRPr="006E43F3" w:rsidSect="00B23D81">
      <w:headerReference w:type="default" r:id="rId12"/>
      <w:footerReference w:type="even" r:id="rId13"/>
      <w:footnotePr>
        <w:pos w:val="beneathText"/>
      </w:footnotePr>
      <w:pgSz w:w="12240" w:h="15840"/>
      <w:pgMar w:top="1417" w:right="1701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9AD98" w14:textId="77777777" w:rsidR="009A560F" w:rsidRDefault="009A560F">
      <w:r>
        <w:separator/>
      </w:r>
    </w:p>
  </w:endnote>
  <w:endnote w:type="continuationSeparator" w:id="0">
    <w:p w14:paraId="71B355AB" w14:textId="77777777" w:rsidR="009A560F" w:rsidRDefault="009A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B0818" w14:textId="77777777" w:rsidR="00C85511" w:rsidRDefault="00C85511">
    <w:pPr>
      <w:pStyle w:val="Rodap"/>
      <w:jc w:val="right"/>
      <w:rPr>
        <w:rFonts w:ascii="Times New Roman" w:hAnsi="Times New Roman"/>
      </w:rPr>
    </w:pPr>
  </w:p>
  <w:p w14:paraId="0D8C4EB9" w14:textId="77777777" w:rsidR="00C85511" w:rsidRDefault="00C85511">
    <w:pPr>
      <w:pStyle w:val="Rodap"/>
      <w:rPr>
        <w:rFonts w:ascii="Arial Narrow" w:hAnsi="Arial Narrow"/>
        <w:sz w:val="18"/>
        <w:szCs w:val="18"/>
      </w:rPr>
    </w:pPr>
    <w:r>
      <w:rPr>
        <w:rFonts w:ascii="Arial Narrow" w:hAnsi="Arial Narrow" w:cs="Arial"/>
        <w:sz w:val="18"/>
        <w:szCs w:val="18"/>
      </w:rPr>
      <w:t>Edital DRF/SJC nº xx/2016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B70B2" w14:textId="77777777" w:rsidR="009A560F" w:rsidRDefault="009A560F">
      <w:r>
        <w:separator/>
      </w:r>
    </w:p>
  </w:footnote>
  <w:footnote w:type="continuationSeparator" w:id="0">
    <w:p w14:paraId="43FE3597" w14:textId="77777777" w:rsidR="009A560F" w:rsidRDefault="009A5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1C103237" w:rsidR="00BC4C21" w:rsidRDefault="00F0057C" w:rsidP="00F0057C">
    <w:pPr>
      <w:pStyle w:val="Cabealho"/>
      <w:spacing w:before="200"/>
    </w:pPr>
    <w:r w:rsidRPr="00CB01ED">
      <w:rPr>
        <w:rFonts w:cs="Arial"/>
        <w:noProof/>
        <w:lang w:eastAsia="pt-BR"/>
      </w:rPr>
      <w:drawing>
        <wp:inline distT="0" distB="0" distL="0" distR="0" wp14:anchorId="30C5F13A" wp14:editId="34C40EB2">
          <wp:extent cx="5759450" cy="861060"/>
          <wp:effectExtent l="0" t="0" r="0" b="0"/>
          <wp:docPr id="3" name="Imagem 3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Times New Roman"/>
        <w:b w:val="0"/>
        <w:bCs w:val="0"/>
        <w:i w:val="0"/>
        <w:iCs w:val="0"/>
        <w:color w:val="000000"/>
        <w:sz w:val="22"/>
        <w:szCs w:val="24"/>
        <w:shd w:val="clear" w:color="auto" w:fill="FFFFFF"/>
        <w:lang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Arial" w:hAnsi="Arial" w:cs="Times New Roman"/>
        <w:color w:val="000000"/>
        <w:lang w:eastAsia="en-U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Times New Roman"/>
        <w:b w:val="0"/>
        <w:bCs w:val="0"/>
        <w:i w:val="0"/>
        <w:iCs w:val="0"/>
        <w:color w:val="000000"/>
        <w:sz w:val="22"/>
        <w:szCs w:val="24"/>
        <w:shd w:val="clear" w:color="auto" w:fill="FFFFFF"/>
        <w:lang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Arial" w:hAnsi="Arial" w:cs="Times New Roman"/>
        <w:color w:val="000000"/>
        <w:lang w:eastAsia="en-U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Times New Roman"/>
        <w:b w:val="0"/>
        <w:bCs w:val="0"/>
        <w:i w:val="0"/>
        <w:iCs w:val="0"/>
        <w:color w:val="000000"/>
        <w:sz w:val="22"/>
        <w:szCs w:val="24"/>
        <w:shd w:val="clear" w:color="auto" w:fill="FFFFFF"/>
        <w:lang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Arial" w:hAnsi="Arial" w:cs="Times New Roman"/>
        <w:color w:val="000000"/>
        <w:lang w:eastAsia="en-US"/>
      </w:r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0"/>
        <w:sz w:val="22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/>
        <w:b w:val="0"/>
        <w:bCs w:val="0"/>
        <w:strike w:val="0"/>
        <w:dstrike w:val="0"/>
        <w:color w:val="000000"/>
        <w:sz w:val="22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/>
        <w:b w:val="0"/>
        <w:bCs w:val="0"/>
        <w:strike w:val="0"/>
        <w:dstrike w:val="0"/>
        <w:color w:val="000000"/>
        <w:sz w:val="22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SalisNumeroEsquerdaArial11"/>
      <w:suff w:val="space"/>
      <w:lvlText w:val="%1."/>
      <w:lvlJc w:val="left"/>
      <w:pPr>
        <w:tabs>
          <w:tab w:val="num" w:pos="0"/>
        </w:tabs>
        <w:ind w:left="851" w:firstLine="0"/>
      </w:pPr>
      <w:rPr>
        <w:rFonts w:ascii="Arial" w:hAnsi="Arial" w:cs="Times New Roman"/>
        <w:b/>
        <w:bCs/>
        <w:sz w:val="22"/>
        <w:szCs w:val="24"/>
      </w:rPr>
    </w:lvl>
    <w:lvl w:ilvl="1">
      <w:start w:val="1"/>
      <w:numFmt w:val="decimal"/>
      <w:suff w:val="space"/>
      <w:lvlText w:val="%1.%2 "/>
      <w:lvlJc w:val="left"/>
      <w:pPr>
        <w:tabs>
          <w:tab w:val="num" w:pos="0"/>
        </w:tabs>
        <w:ind w:left="850" w:firstLine="0"/>
      </w:pPr>
      <w:rPr>
        <w:rFonts w:ascii="Arial" w:hAnsi="Arial" w:cs="Times New Roman"/>
        <w:b/>
        <w:bCs/>
        <w:sz w:val="22"/>
        <w:szCs w:val="24"/>
      </w:rPr>
    </w:lvl>
    <w:lvl w:ilvl="2">
      <w:start w:val="1"/>
      <w:numFmt w:val="decimal"/>
      <w:suff w:val="space"/>
      <w:lvlText w:val=" %1.%2.%3."/>
      <w:lvlJc w:val="left"/>
      <w:pPr>
        <w:tabs>
          <w:tab w:val="num" w:pos="0"/>
        </w:tabs>
        <w:ind w:left="1083" w:hanging="3"/>
      </w:pPr>
      <w:rPr>
        <w:rFonts w:ascii="Arial" w:hAnsi="Arial" w:cs="Times New Roman"/>
        <w:b/>
        <w:bCs/>
        <w:sz w:val="22"/>
        <w:szCs w:val="24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/>
        <w:bCs/>
        <w:sz w:val="22"/>
        <w:szCs w:val="24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/>
        <w:bCs/>
        <w:sz w:val="22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b/>
        <w:bCs/>
        <w:sz w:val="22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b/>
        <w:bCs/>
        <w:sz w:val="22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b/>
        <w:bCs/>
        <w:sz w:val="22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b/>
        <w:bCs/>
        <w:sz w:val="22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51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1">
      <w:start w:val="1"/>
      <w:numFmt w:val="decimal"/>
      <w:suff w:val="space"/>
      <w:lvlText w:val="%1.%2 "/>
      <w:lvlJc w:val="left"/>
      <w:pPr>
        <w:tabs>
          <w:tab w:val="num" w:pos="0"/>
        </w:tabs>
        <w:ind w:left="850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2">
      <w:start w:val="1"/>
      <w:numFmt w:val="decimal"/>
      <w:suff w:val="space"/>
      <w:lvlText w:val=" %1.%2.%3."/>
      <w:lvlJc w:val="left"/>
      <w:pPr>
        <w:tabs>
          <w:tab w:val="num" w:pos="0"/>
        </w:tabs>
        <w:ind w:left="1083" w:hanging="3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</w:abstractNum>
  <w:abstractNum w:abstractNumId="6" w15:restartNumberingAfterBreak="0">
    <w:nsid w:val="00000007"/>
    <w:multiLevelType w:val="multilevel"/>
    <w:tmpl w:val="503A213C"/>
    <w:name w:val="WW8Num7"/>
    <w:lvl w:ilvl="0">
      <w:start w:val="1"/>
      <w:numFmt w:val="decimal"/>
      <w:lvlText w:val="%1.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</w:lvl>
  </w:abstractNum>
  <w:abstractNum w:abstractNumId="7" w15:restartNumberingAfterBreak="0">
    <w:nsid w:val="054A0CC8"/>
    <w:multiLevelType w:val="hybridMultilevel"/>
    <w:tmpl w:val="E10AF0F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23D2"/>
    <w:multiLevelType w:val="multilevel"/>
    <w:tmpl w:val="B4EEA5BC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D03C23"/>
    <w:multiLevelType w:val="multilevel"/>
    <w:tmpl w:val="77427B20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7DB5777"/>
    <w:multiLevelType w:val="multilevel"/>
    <w:tmpl w:val="83863F56"/>
    <w:name w:val="WW8Num72"/>
    <w:lvl w:ilvl="0">
      <w:start w:val="11"/>
      <w:numFmt w:val="decimal"/>
      <w:lvlText w:val="%1.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abstractNum w:abstractNumId="11" w15:restartNumberingAfterBreak="0">
    <w:nsid w:val="1B095511"/>
    <w:multiLevelType w:val="multilevel"/>
    <w:tmpl w:val="82C2F4CE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D5C100D"/>
    <w:multiLevelType w:val="multilevel"/>
    <w:tmpl w:val="2D8A811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5848B3"/>
    <w:multiLevelType w:val="hybridMultilevel"/>
    <w:tmpl w:val="AB823374"/>
    <w:lvl w:ilvl="0" w:tplc="8CA2BCA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C522A"/>
    <w:multiLevelType w:val="multilevel"/>
    <w:tmpl w:val="B588BF40"/>
    <w:name w:val="WW8Num42"/>
    <w:lvl w:ilvl="0">
      <w:start w:val="1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color w:val="000000"/>
        <w:sz w:val="22"/>
        <w:szCs w:val="24"/>
        <w:u w:val="none"/>
      </w:rPr>
    </w:lvl>
    <w:lvl w:ilvl="1">
      <w:start w:val="7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C610D5B"/>
    <w:multiLevelType w:val="multilevel"/>
    <w:tmpl w:val="8E70FA86"/>
    <w:name w:val="WW8Num4222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color w:val="000000"/>
        <w:sz w:val="22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50B4F6F"/>
    <w:multiLevelType w:val="multilevel"/>
    <w:tmpl w:val="87FC44CC"/>
    <w:name w:val="WW8Num422"/>
    <w:lvl w:ilvl="0">
      <w:start w:val="1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color w:val="000000"/>
        <w:sz w:val="22"/>
        <w:szCs w:val="24"/>
        <w:u w:val="none"/>
      </w:rPr>
    </w:lvl>
    <w:lvl w:ilvl="1">
      <w:start w:val="8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5DF24C8D"/>
    <w:multiLevelType w:val="hybridMultilevel"/>
    <w:tmpl w:val="672094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44BD9"/>
    <w:multiLevelType w:val="multilevel"/>
    <w:tmpl w:val="F4C24EAE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AC19CA"/>
    <w:multiLevelType w:val="multilevel"/>
    <w:tmpl w:val="296A405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ACE713E"/>
    <w:multiLevelType w:val="multilevel"/>
    <w:tmpl w:val="389AFBA2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B55512E"/>
    <w:multiLevelType w:val="multilevel"/>
    <w:tmpl w:val="F6B88752"/>
    <w:name w:val="WW8Num722"/>
    <w:lvl w:ilvl="0">
      <w:start w:val="12"/>
      <w:numFmt w:val="decimal"/>
      <w:lvlText w:val="%1.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num w:numId="1" w16cid:durableId="1749040244">
    <w:abstractNumId w:val="0"/>
  </w:num>
  <w:num w:numId="2" w16cid:durableId="1685281773">
    <w:abstractNumId w:val="1"/>
  </w:num>
  <w:num w:numId="3" w16cid:durableId="1542279199">
    <w:abstractNumId w:val="2"/>
  </w:num>
  <w:num w:numId="4" w16cid:durableId="2086369354">
    <w:abstractNumId w:val="3"/>
  </w:num>
  <w:num w:numId="5" w16cid:durableId="988637148">
    <w:abstractNumId w:val="4"/>
  </w:num>
  <w:num w:numId="6" w16cid:durableId="1553540614">
    <w:abstractNumId w:val="5"/>
  </w:num>
  <w:num w:numId="7" w16cid:durableId="1675185906">
    <w:abstractNumId w:val="6"/>
  </w:num>
  <w:num w:numId="8" w16cid:durableId="12797978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7774200">
    <w:abstractNumId w:val="13"/>
  </w:num>
  <w:num w:numId="10" w16cid:durableId="201089347">
    <w:abstractNumId w:val="7"/>
  </w:num>
  <w:num w:numId="11" w16cid:durableId="1799686894">
    <w:abstractNumId w:val="11"/>
  </w:num>
  <w:num w:numId="12" w16cid:durableId="527643201">
    <w:abstractNumId w:val="10"/>
  </w:num>
  <w:num w:numId="13" w16cid:durableId="2135294222">
    <w:abstractNumId w:val="14"/>
  </w:num>
  <w:num w:numId="14" w16cid:durableId="43257626">
    <w:abstractNumId w:val="16"/>
  </w:num>
  <w:num w:numId="15" w16cid:durableId="1018897063">
    <w:abstractNumId w:val="19"/>
  </w:num>
  <w:num w:numId="16" w16cid:durableId="1248421574">
    <w:abstractNumId w:val="9"/>
  </w:num>
  <w:num w:numId="17" w16cid:durableId="226259343">
    <w:abstractNumId w:val="18"/>
  </w:num>
  <w:num w:numId="18" w16cid:durableId="189413362">
    <w:abstractNumId w:val="20"/>
  </w:num>
  <w:num w:numId="19" w16cid:durableId="1582252678">
    <w:abstractNumId w:val="8"/>
  </w:num>
  <w:num w:numId="20" w16cid:durableId="1840001733">
    <w:abstractNumId w:val="15"/>
  </w:num>
  <w:num w:numId="21" w16cid:durableId="969476465">
    <w:abstractNumId w:val="21"/>
  </w:num>
  <w:num w:numId="22" w16cid:durableId="17173932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BA"/>
    <w:rsid w:val="00004CBC"/>
    <w:rsid w:val="00026B43"/>
    <w:rsid w:val="00064595"/>
    <w:rsid w:val="00083949"/>
    <w:rsid w:val="000E0663"/>
    <w:rsid w:val="001873D3"/>
    <w:rsid w:val="001E0A84"/>
    <w:rsid w:val="001F4EE0"/>
    <w:rsid w:val="00250C90"/>
    <w:rsid w:val="002611BA"/>
    <w:rsid w:val="00271BEA"/>
    <w:rsid w:val="002A736E"/>
    <w:rsid w:val="002B1AF1"/>
    <w:rsid w:val="002B5077"/>
    <w:rsid w:val="002D26AE"/>
    <w:rsid w:val="002E4BF3"/>
    <w:rsid w:val="003323CC"/>
    <w:rsid w:val="00384BFB"/>
    <w:rsid w:val="003B3726"/>
    <w:rsid w:val="003D390B"/>
    <w:rsid w:val="003F5777"/>
    <w:rsid w:val="004220CC"/>
    <w:rsid w:val="00450B51"/>
    <w:rsid w:val="00483699"/>
    <w:rsid w:val="00486C06"/>
    <w:rsid w:val="004A1CA7"/>
    <w:rsid w:val="004E170A"/>
    <w:rsid w:val="004F36E2"/>
    <w:rsid w:val="00537F68"/>
    <w:rsid w:val="0054582A"/>
    <w:rsid w:val="00553443"/>
    <w:rsid w:val="00631059"/>
    <w:rsid w:val="00632D04"/>
    <w:rsid w:val="006643E4"/>
    <w:rsid w:val="006957AA"/>
    <w:rsid w:val="006A7965"/>
    <w:rsid w:val="006B4838"/>
    <w:rsid w:val="006D235E"/>
    <w:rsid w:val="006E0AF7"/>
    <w:rsid w:val="006E43F3"/>
    <w:rsid w:val="006E57DD"/>
    <w:rsid w:val="006F1622"/>
    <w:rsid w:val="006F6D32"/>
    <w:rsid w:val="00722ED1"/>
    <w:rsid w:val="00735D6D"/>
    <w:rsid w:val="007434FD"/>
    <w:rsid w:val="00757D03"/>
    <w:rsid w:val="007721D6"/>
    <w:rsid w:val="007A4F07"/>
    <w:rsid w:val="007E0DD3"/>
    <w:rsid w:val="008A57BB"/>
    <w:rsid w:val="008C78A2"/>
    <w:rsid w:val="008D6397"/>
    <w:rsid w:val="0091531E"/>
    <w:rsid w:val="00962D6A"/>
    <w:rsid w:val="0098087D"/>
    <w:rsid w:val="00985619"/>
    <w:rsid w:val="00986EC0"/>
    <w:rsid w:val="00994C60"/>
    <w:rsid w:val="009A0B47"/>
    <w:rsid w:val="009A560F"/>
    <w:rsid w:val="009C415E"/>
    <w:rsid w:val="00A334C9"/>
    <w:rsid w:val="00A52358"/>
    <w:rsid w:val="00A64DCE"/>
    <w:rsid w:val="00AB2C22"/>
    <w:rsid w:val="00AF2910"/>
    <w:rsid w:val="00B00E7A"/>
    <w:rsid w:val="00B23D81"/>
    <w:rsid w:val="00B30322"/>
    <w:rsid w:val="00BB4CD4"/>
    <w:rsid w:val="00BC4C21"/>
    <w:rsid w:val="00BD6CC9"/>
    <w:rsid w:val="00C85511"/>
    <w:rsid w:val="00C90A6E"/>
    <w:rsid w:val="00CA70A6"/>
    <w:rsid w:val="00CE019B"/>
    <w:rsid w:val="00D43A14"/>
    <w:rsid w:val="00D44CC9"/>
    <w:rsid w:val="00D4688E"/>
    <w:rsid w:val="00D6420A"/>
    <w:rsid w:val="00D7351A"/>
    <w:rsid w:val="00D96441"/>
    <w:rsid w:val="00DA515E"/>
    <w:rsid w:val="00DB6521"/>
    <w:rsid w:val="00DC29FF"/>
    <w:rsid w:val="00E00B0F"/>
    <w:rsid w:val="00E6624F"/>
    <w:rsid w:val="00F0057C"/>
    <w:rsid w:val="00F12DD0"/>
    <w:rsid w:val="00F33ACC"/>
    <w:rsid w:val="00F6299A"/>
    <w:rsid w:val="00F94A32"/>
    <w:rsid w:val="00FB3AF6"/>
    <w:rsid w:val="00FB50AA"/>
    <w:rsid w:val="283E8991"/>
    <w:rsid w:val="2F09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DE4C1"/>
  <w15:chartTrackingRefBased/>
  <w15:docId w15:val="{17FE392C-BA21-415E-ABE6-08E91AB9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Ecofont_Spranq_eco_Sans" w:hAnsi="Ecofont_Spranq_eco_Sans" w:cs="Ecofont_Spranq_eco_Sans"/>
      <w:kern w:val="1"/>
      <w:sz w:val="24"/>
      <w:szCs w:val="24"/>
      <w:lang w:eastAsia="zh-CN"/>
    </w:rPr>
  </w:style>
  <w:style w:type="paragraph" w:styleId="Ttulo4">
    <w:name w:val="heading 4"/>
    <w:basedOn w:val="Normal"/>
    <w:next w:val="Normal"/>
    <w:qFormat/>
    <w:pPr>
      <w:keepNext/>
      <w:widowControl w:val="0"/>
      <w:numPr>
        <w:ilvl w:val="3"/>
        <w:numId w:val="3"/>
      </w:numPr>
      <w:autoSpaceDE w:val="0"/>
      <w:jc w:val="center"/>
      <w:outlineLvl w:val="3"/>
    </w:pPr>
    <w:rPr>
      <w:rFonts w:ascii="Arial" w:hAnsi="Arial" w:cs="Arial"/>
      <w:b/>
      <w:bCs/>
      <w:i/>
      <w:iCs/>
      <w:color w:val="FF0000"/>
      <w:sz w:val="28"/>
      <w:lang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Arial" w:hAnsi="Arial" w:cs="Times New Roman"/>
      <w:b w:val="0"/>
      <w:bCs w:val="0"/>
      <w:i w:val="0"/>
      <w:iCs w:val="0"/>
      <w:color w:val="000000"/>
      <w:sz w:val="22"/>
      <w:szCs w:val="24"/>
      <w:shd w:val="clear" w:color="auto" w:fill="FFFFFF"/>
      <w:lang w:eastAsia="en-US"/>
    </w:rPr>
  </w:style>
  <w:style w:type="character" w:customStyle="1" w:styleId="WW8Num1z2">
    <w:name w:val="WW8Num1z2"/>
    <w:rPr>
      <w:rFonts w:ascii="Arial" w:hAnsi="Arial" w:cs="Times New Roman"/>
      <w:color w:val="000000"/>
      <w:lang w:eastAsia="en-U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Arial" w:hAnsi="Arial" w:cs="Times New Roman"/>
      <w:b w:val="0"/>
      <w:bCs w:val="0"/>
      <w:i w:val="0"/>
      <w:iCs w:val="0"/>
      <w:color w:val="000000"/>
      <w:sz w:val="22"/>
      <w:szCs w:val="24"/>
      <w:shd w:val="clear" w:color="auto" w:fill="FFFFFF"/>
      <w:lang w:eastAsia="en-US"/>
    </w:rPr>
  </w:style>
  <w:style w:type="character" w:customStyle="1" w:styleId="WW8Num2z2">
    <w:name w:val="WW8Num2z2"/>
    <w:rPr>
      <w:rFonts w:ascii="Arial" w:hAnsi="Arial" w:cs="Times New Roman"/>
      <w:color w:val="000000"/>
      <w:lang w:eastAsia="en-US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Arial" w:hAnsi="Arial" w:cs="Times New Roman"/>
      <w:b w:val="0"/>
      <w:bCs w:val="0"/>
      <w:i w:val="0"/>
      <w:iCs w:val="0"/>
      <w:color w:val="000000"/>
      <w:sz w:val="22"/>
      <w:szCs w:val="24"/>
      <w:shd w:val="clear" w:color="auto" w:fill="FFFFFF"/>
      <w:lang w:eastAsia="en-US"/>
    </w:rPr>
  </w:style>
  <w:style w:type="character" w:customStyle="1" w:styleId="WW8Num3z2">
    <w:name w:val="WW8Num3z2"/>
    <w:rPr>
      <w:rFonts w:ascii="Arial" w:hAnsi="Arial" w:cs="Times New Roman"/>
      <w:color w:val="000000"/>
      <w:lang w:eastAsia="en-U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  <w:b w:val="0"/>
      <w:bCs w:val="0"/>
      <w:color w:val="000000"/>
      <w:sz w:val="22"/>
      <w:szCs w:val="24"/>
      <w:u w:val="none"/>
    </w:rPr>
  </w:style>
  <w:style w:type="character" w:customStyle="1" w:styleId="WW8Num4z1">
    <w:name w:val="WW8Num4z1"/>
    <w:rPr>
      <w:rFonts w:ascii="Arial" w:hAnsi="Arial" w:cs="Arial"/>
      <w:b w:val="0"/>
      <w:bCs w:val="0"/>
      <w:strike w:val="0"/>
      <w:dstrike w:val="0"/>
      <w:color w:val="000000"/>
      <w:sz w:val="22"/>
      <w:szCs w:val="24"/>
      <w:lang w:eastAsia="en-US"/>
    </w:rPr>
  </w:style>
  <w:style w:type="character" w:customStyle="1" w:styleId="WW8Num4z3">
    <w:name w:val="WW8Num4z3"/>
    <w:rPr>
      <w:rFonts w:ascii="Arial" w:hAnsi="Arial" w:cs="Arial"/>
      <w:b w:val="0"/>
      <w:bCs w:val="0"/>
      <w:color w:val="000000"/>
      <w:sz w:val="22"/>
      <w:szCs w:val="24"/>
      <w:u w:val="none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Times New Roman"/>
      <w:b/>
      <w:bCs/>
      <w:sz w:val="22"/>
      <w:szCs w:val="24"/>
    </w:rPr>
  </w:style>
  <w:style w:type="character" w:customStyle="1" w:styleId="WW8Num6z0">
    <w:name w:val="WW8Num6z0"/>
    <w:rPr>
      <w:rFonts w:ascii="Arial" w:hAnsi="Arial" w:cs="Times New Roman"/>
      <w:b w:val="0"/>
      <w:bCs w:val="0"/>
      <w:color w:val="000000"/>
      <w:sz w:val="22"/>
      <w:szCs w:val="24"/>
    </w:rPr>
  </w:style>
  <w:style w:type="character" w:customStyle="1" w:styleId="WW8Num7z0">
    <w:name w:val="WW8Num7z0"/>
    <w:rPr>
      <w:rFonts w:ascii="Arial" w:hAnsi="Arial" w:cs="Times New Roman"/>
      <w:b/>
      <w:bCs/>
      <w:color w:val="000000"/>
      <w:sz w:val="22"/>
      <w:szCs w:val="24"/>
      <w:lang w:eastAsia="en-US"/>
    </w:rPr>
  </w:style>
  <w:style w:type="character" w:customStyle="1" w:styleId="WW8Num2z3">
    <w:name w:val="WW8Num2z3"/>
    <w:rPr>
      <w:rFonts w:cs="Times New Roman"/>
    </w:rPr>
  </w:style>
  <w:style w:type="character" w:customStyle="1" w:styleId="WW8Num5z1">
    <w:name w:val="WW8Num5z1"/>
    <w:rPr>
      <w:rFonts w:ascii="Arial" w:hAnsi="Arial" w:cs="Arial"/>
      <w:b w:val="0"/>
      <w:bCs w:val="0"/>
      <w:strike w:val="0"/>
      <w:dstrike w:val="0"/>
      <w:color w:val="000000"/>
      <w:sz w:val="22"/>
      <w:szCs w:val="24"/>
      <w:lang w:eastAsia="en-US"/>
    </w:rPr>
  </w:style>
  <w:style w:type="character" w:customStyle="1" w:styleId="WW8Num5z3">
    <w:name w:val="WW8Num5z3"/>
    <w:rPr>
      <w:rFonts w:ascii="Arial" w:hAnsi="Arial" w:cs="Arial"/>
      <w:b w:val="0"/>
      <w:bCs w:val="0"/>
      <w:color w:val="000000"/>
      <w:sz w:val="22"/>
      <w:szCs w:val="24"/>
      <w:u w:val="none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Times New Roman"/>
      <w:b w:val="0"/>
      <w:bCs w:val="0"/>
      <w:color w:val="000000"/>
      <w:sz w:val="22"/>
      <w:szCs w:val="24"/>
    </w:rPr>
  </w:style>
  <w:style w:type="character" w:customStyle="1" w:styleId="WW8Num9z0">
    <w:name w:val="WW8Num9z0"/>
    <w:rPr>
      <w:rFonts w:ascii="Arial" w:hAnsi="Arial" w:cs="Times New Roman"/>
      <w:b/>
      <w:bCs/>
      <w:color w:val="000000"/>
      <w:sz w:val="22"/>
      <w:szCs w:val="24"/>
      <w:lang w:eastAsia="en-U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2">
    <w:name w:val="WW8Num5z2"/>
  </w:style>
  <w:style w:type="character" w:customStyle="1" w:styleId="DefaultParagraphFont0">
    <w:name w:val="Default Paragraph Font0"/>
    <w:semiHidden/>
  </w:style>
  <w:style w:type="character" w:customStyle="1" w:styleId="WW8Num1zfalse">
    <w:name w:val="WW8Num1zfalse"/>
  </w:style>
  <w:style w:type="character" w:customStyle="1" w:styleId="WW8Num1ztrue">
    <w:name w:val="WW8Num1ztrue"/>
    <w:rPr>
      <w:rFonts w:ascii="Arial" w:hAnsi="Arial" w:cs="Times New Roman"/>
      <w:color w:val="000000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8Num3ztrue">
    <w:name w:val="WW8Num3ztrue"/>
  </w:style>
  <w:style w:type="character" w:customStyle="1" w:styleId="WW-WW8Num3ztrue">
    <w:name w:val="WW-WW8Num3ztrue"/>
  </w:style>
  <w:style w:type="character" w:customStyle="1" w:styleId="WW-WW8Num3ztrue1">
    <w:name w:val="WW-WW8Num3ztrue1"/>
  </w:style>
  <w:style w:type="character" w:customStyle="1" w:styleId="WW-WW8Num3ztrue2">
    <w:name w:val="WW-WW8Num3ztrue2"/>
  </w:style>
  <w:style w:type="character" w:customStyle="1" w:styleId="WW-WW8Num3ztrue3">
    <w:name w:val="WW-WW8Num3ztrue3"/>
  </w:style>
  <w:style w:type="character" w:customStyle="1" w:styleId="WW8Num5ztrue">
    <w:name w:val="WW8Num5ztrue"/>
  </w:style>
  <w:style w:type="character" w:customStyle="1" w:styleId="WW-WW8Num5ztrue">
    <w:name w:val="WW-WW8Num5ztrue"/>
  </w:style>
  <w:style w:type="character" w:customStyle="1" w:styleId="WW-WW8Num5ztrue1">
    <w:name w:val="WW-WW8Num5ztrue1"/>
  </w:style>
  <w:style w:type="character" w:customStyle="1" w:styleId="WW-WW8Num5ztrue2">
    <w:name w:val="WW-WW8Num5ztrue2"/>
  </w:style>
  <w:style w:type="character" w:customStyle="1" w:styleId="WW-WW8Num5ztrue3">
    <w:name w:val="WW-WW8Num5ztrue3"/>
  </w:style>
  <w:style w:type="character" w:customStyle="1" w:styleId="WW-WW8Num5ztrue4">
    <w:name w:val="WW-WW8Num5ztrue4"/>
  </w:style>
  <w:style w:type="character" w:customStyle="1" w:styleId="WW-WW8Num5ztrue5">
    <w:name w:val="WW-WW8Num5ztrue5"/>
  </w:style>
  <w:style w:type="character" w:customStyle="1" w:styleId="WW-WW8Num5ztrue6">
    <w:name w:val="WW-WW8Num5ztrue6"/>
  </w:style>
  <w:style w:type="character" w:customStyle="1" w:styleId="WW-WW8Num1ztrue6">
    <w:name w:val="WW-WW8Num1ztrue6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WW-WW8Num3ztrue4">
    <w:name w:val="WW-WW8Num3ztrue4"/>
  </w:style>
  <w:style w:type="character" w:customStyle="1" w:styleId="WW-WW8Num3ztrue11">
    <w:name w:val="WW-WW8Num3ztrue11"/>
  </w:style>
  <w:style w:type="character" w:customStyle="1" w:styleId="WW-WW8Num3ztrue12">
    <w:name w:val="WW-WW8Num3ztrue12"/>
  </w:style>
  <w:style w:type="character" w:customStyle="1" w:styleId="WW-WW8Num3ztrue123">
    <w:name w:val="WW-WW8Num3ztrue123"/>
  </w:style>
  <w:style w:type="character" w:customStyle="1" w:styleId="WW-WW8Num5ztrue7">
    <w:name w:val="WW-WW8Num5ztrue7"/>
  </w:style>
  <w:style w:type="character" w:customStyle="1" w:styleId="WW-WW8Num5ztrue11">
    <w:name w:val="WW-WW8Num5ztrue11"/>
  </w:style>
  <w:style w:type="character" w:customStyle="1" w:styleId="WW-WW8Num5ztrue12">
    <w:name w:val="WW-WW8Num5ztrue12"/>
  </w:style>
  <w:style w:type="character" w:customStyle="1" w:styleId="WW-WW8Num5ztrue123">
    <w:name w:val="WW-WW8Num5ztrue123"/>
  </w:style>
  <w:style w:type="character" w:customStyle="1" w:styleId="WW-WW8Num5ztrue1234">
    <w:name w:val="WW-WW8Num5ztrue1234"/>
  </w:style>
  <w:style w:type="character" w:customStyle="1" w:styleId="WW-WW8Num5ztrue12345">
    <w:name w:val="WW-WW8Num5ztrue12345"/>
  </w:style>
  <w:style w:type="character" w:customStyle="1" w:styleId="WW-WW8Num5ztrue123456">
    <w:name w:val="WW-WW8Num5ztrue123456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12">
    <w:name w:val="WW-WW8Num2ztrue12"/>
  </w:style>
  <w:style w:type="character" w:customStyle="1" w:styleId="WW-WW8Num2ztrue123">
    <w:name w:val="WW-WW8Num2ztrue123"/>
  </w:style>
  <w:style w:type="character" w:customStyle="1" w:styleId="WW8Num3zfalse">
    <w:name w:val="WW8Num3zfalse"/>
  </w:style>
  <w:style w:type="character" w:customStyle="1" w:styleId="WW-WW8Num3ztrue1234">
    <w:name w:val="WW-WW8Num3ztrue1234"/>
  </w:style>
  <w:style w:type="character" w:customStyle="1" w:styleId="WW-WW8Num3ztrue111">
    <w:name w:val="WW-WW8Num3ztrue111"/>
  </w:style>
  <w:style w:type="character" w:customStyle="1" w:styleId="WW-WW8Num3ztrue121">
    <w:name w:val="WW-WW8Num3ztrue121"/>
  </w:style>
  <w:style w:type="character" w:customStyle="1" w:styleId="WW-WW8Num3ztrue1231">
    <w:name w:val="WW-WW8Num3ztrue1231"/>
  </w:style>
  <w:style w:type="character" w:customStyle="1" w:styleId="WW-WW8Num3ztrue12341">
    <w:name w:val="WW-WW8Num3ztrue12341"/>
  </w:style>
  <w:style w:type="character" w:customStyle="1" w:styleId="WW-WW8Num3ztrue12345">
    <w:name w:val="WW-WW8Num3ztrue12345"/>
  </w:style>
  <w:style w:type="character" w:customStyle="1" w:styleId="WW-WW8Num3ztrue123456">
    <w:name w:val="WW-WW8Num3ztrue123456"/>
  </w:style>
  <w:style w:type="character" w:customStyle="1" w:styleId="WW-WW8Num2ztrue1234">
    <w:name w:val="WW-WW8Num2ztrue1234"/>
  </w:style>
  <w:style w:type="character" w:customStyle="1" w:styleId="WW-WW8Num2ztrue11">
    <w:name w:val="WW-WW8Num2ztrue11"/>
  </w:style>
  <w:style w:type="character" w:customStyle="1" w:styleId="WW-WW8Num2ztrue121">
    <w:name w:val="WW-WW8Num2ztrue121"/>
  </w:style>
  <w:style w:type="character" w:customStyle="1" w:styleId="WW-WW8Num2ztrue1231">
    <w:name w:val="WW-WW8Num2ztrue1231"/>
  </w:style>
  <w:style w:type="character" w:customStyle="1" w:styleId="WW-WW8Num3ztrue1234567">
    <w:name w:val="WW-WW8Num3ztrue1234567"/>
  </w:style>
  <w:style w:type="character" w:customStyle="1" w:styleId="WW-WW8Num3ztrue1111">
    <w:name w:val="WW-WW8Num3ztrue1111"/>
  </w:style>
  <w:style w:type="character" w:customStyle="1" w:styleId="WW-WW8Num3ztrue1211">
    <w:name w:val="WW-WW8Num3ztrue1211"/>
  </w:style>
  <w:style w:type="character" w:customStyle="1" w:styleId="WW-WW8Num3ztrue12311">
    <w:name w:val="WW-WW8Num3ztrue12311"/>
  </w:style>
  <w:style w:type="character" w:customStyle="1" w:styleId="WW-WW8Num3ztrue123411">
    <w:name w:val="WW-WW8Num3ztrue123411"/>
  </w:style>
  <w:style w:type="character" w:customStyle="1" w:styleId="WW-WW8Num3ztrue123451">
    <w:name w:val="WW-WW8Num3ztrue123451"/>
  </w:style>
  <w:style w:type="character" w:customStyle="1" w:styleId="WW-WW8Num3ztrue1234561">
    <w:name w:val="WW-WW8Num3ztrue1234561"/>
  </w:style>
  <w:style w:type="character" w:customStyle="1" w:styleId="WW-WW8Num2ztrue12341">
    <w:name w:val="WW-WW8Num2ztrue12341"/>
  </w:style>
  <w:style w:type="character" w:customStyle="1" w:styleId="WW-WW8Num2ztrue111">
    <w:name w:val="WW-WW8Num2ztrue111"/>
  </w:style>
  <w:style w:type="character" w:customStyle="1" w:styleId="WW-WW8Num2ztrue1211">
    <w:name w:val="WW-WW8Num2ztrue1211"/>
  </w:style>
  <w:style w:type="character" w:customStyle="1" w:styleId="WW-WW8Num2ztrue12311">
    <w:name w:val="WW-WW8Num2ztrue12311"/>
  </w:style>
  <w:style w:type="character" w:customStyle="1" w:styleId="WW-WW8Num3ztrue12345671">
    <w:name w:val="WW-WW8Num3ztrue12345671"/>
  </w:style>
  <w:style w:type="character" w:customStyle="1" w:styleId="WW-WW8Num3ztrue11111">
    <w:name w:val="WW-WW8Num3ztrue11111"/>
  </w:style>
  <w:style w:type="character" w:customStyle="1" w:styleId="WW-WW8Num3ztrue12111">
    <w:name w:val="WW-WW8Num3ztrue12111"/>
  </w:style>
  <w:style w:type="character" w:customStyle="1" w:styleId="WW-WW8Num3ztrue123111">
    <w:name w:val="WW-WW8Num3ztrue123111"/>
  </w:style>
  <w:style w:type="character" w:customStyle="1" w:styleId="WW-WW8Num3ztrue1234111">
    <w:name w:val="WW-WW8Num3ztrue1234111"/>
  </w:style>
  <w:style w:type="character" w:customStyle="1" w:styleId="WW-WW8Num3ztrue1234511">
    <w:name w:val="WW-WW8Num3ztrue1234511"/>
  </w:style>
  <w:style w:type="character" w:customStyle="1" w:styleId="WW-WW8Num3ztrue12345611">
    <w:name w:val="WW-WW8Num3ztrue12345611"/>
  </w:style>
  <w:style w:type="character" w:customStyle="1" w:styleId="WW-WW8Num2ztrue123411">
    <w:name w:val="WW-WW8Num2ztrue123411"/>
  </w:style>
  <w:style w:type="character" w:customStyle="1" w:styleId="WW-WW8Num2ztrue1111">
    <w:name w:val="WW-WW8Num2ztrue1111"/>
  </w:style>
  <w:style w:type="character" w:customStyle="1" w:styleId="WW-WW8Num2ztrue12111">
    <w:name w:val="WW-WW8Num2ztrue12111"/>
  </w:style>
  <w:style w:type="character" w:customStyle="1" w:styleId="WW-WW8Num2ztrue123111">
    <w:name w:val="WW-WW8Num2ztrue123111"/>
  </w:style>
  <w:style w:type="character" w:customStyle="1" w:styleId="WW-WW8Num3ztrue123456711">
    <w:name w:val="WW-WW8Num3ztrue123456711"/>
  </w:style>
  <w:style w:type="character" w:customStyle="1" w:styleId="WW-WW8Num3ztrue111111">
    <w:name w:val="WW-WW8Num3ztrue111111"/>
  </w:style>
  <w:style w:type="character" w:customStyle="1" w:styleId="WW-WW8Num3ztrue121111">
    <w:name w:val="WW-WW8Num3ztrue121111"/>
  </w:style>
  <w:style w:type="character" w:customStyle="1" w:styleId="WW-WW8Num3ztrue1231111">
    <w:name w:val="WW-WW8Num3ztrue1231111"/>
  </w:style>
  <w:style w:type="character" w:customStyle="1" w:styleId="WW-WW8Num3ztrue12341111">
    <w:name w:val="WW-WW8Num3ztrue12341111"/>
  </w:style>
  <w:style w:type="character" w:customStyle="1" w:styleId="WW-WW8Num3ztrue12345111">
    <w:name w:val="WW-WW8Num3ztrue12345111"/>
  </w:style>
  <w:style w:type="character" w:customStyle="1" w:styleId="WW-WW8Num3ztrue123456111">
    <w:name w:val="WW-WW8Num3ztrue123456111"/>
  </w:style>
  <w:style w:type="character" w:customStyle="1" w:styleId="WW-WW8Num2ztrue1234111">
    <w:name w:val="WW-WW8Num2ztrue1234111"/>
  </w:style>
  <w:style w:type="character" w:customStyle="1" w:styleId="WW-WW8Num2ztrue11111">
    <w:name w:val="WW-WW8Num2ztrue11111"/>
  </w:style>
  <w:style w:type="character" w:customStyle="1" w:styleId="WW-WW8Num2ztrue121111">
    <w:name w:val="WW-WW8Num2ztrue121111"/>
  </w:style>
  <w:style w:type="character" w:customStyle="1" w:styleId="WW-WW8Num2ztrue1231111">
    <w:name w:val="WW-WW8Num2ztrue1231111"/>
  </w:style>
  <w:style w:type="character" w:customStyle="1" w:styleId="WW-WW8Num3ztrue1234567111">
    <w:name w:val="WW-WW8Num3ztrue1234567111"/>
  </w:style>
  <w:style w:type="character" w:customStyle="1" w:styleId="WW-WW8Num3ztrue1111111">
    <w:name w:val="WW-WW8Num3ztrue1111111"/>
  </w:style>
  <w:style w:type="character" w:customStyle="1" w:styleId="WW-WW8Num3ztrue1211111">
    <w:name w:val="WW-WW8Num3ztrue1211111"/>
  </w:style>
  <w:style w:type="character" w:customStyle="1" w:styleId="WW-WW8Num3ztrue12311111">
    <w:name w:val="WW-WW8Num3ztrue12311111"/>
  </w:style>
  <w:style w:type="character" w:customStyle="1" w:styleId="WW-WW8Num3ztrue123411111">
    <w:name w:val="WW-WW8Num3ztrue123411111"/>
  </w:style>
  <w:style w:type="character" w:customStyle="1" w:styleId="WW-WW8Num3ztrue123451111">
    <w:name w:val="WW-WW8Num3ztrue123451111"/>
  </w:style>
  <w:style w:type="character" w:customStyle="1" w:styleId="WW-WW8Num3ztrue1234561111">
    <w:name w:val="WW-WW8Num3ztrue1234561111"/>
  </w:style>
  <w:style w:type="character" w:customStyle="1" w:styleId="WW-WW8Num1ztrue1234567">
    <w:name w:val="WW-WW8Num1ztrue1234567"/>
  </w:style>
  <w:style w:type="character" w:customStyle="1" w:styleId="WW-WW8Num1ztrue111">
    <w:name w:val="WW-WW8Num1ztrue111"/>
  </w:style>
  <w:style w:type="character" w:customStyle="1" w:styleId="WW-WW8Num1ztrue121">
    <w:name w:val="WW-WW8Num1ztrue121"/>
  </w:style>
  <w:style w:type="character" w:customStyle="1" w:styleId="WW-WW8Num1ztrue1231">
    <w:name w:val="WW-WW8Num1ztrue1231"/>
  </w:style>
  <w:style w:type="character" w:customStyle="1" w:styleId="WW-WW8Num3ztrue12345671111">
    <w:name w:val="WW-WW8Num3ztrue12345671111"/>
  </w:style>
  <w:style w:type="character" w:customStyle="1" w:styleId="WW-WW8Num3ztrue11111111">
    <w:name w:val="WW-WW8Num3ztrue11111111"/>
  </w:style>
  <w:style w:type="character" w:customStyle="1" w:styleId="WW-WW8Num3ztrue12111111">
    <w:name w:val="WW-WW8Num3ztrue12111111"/>
  </w:style>
  <w:style w:type="character" w:customStyle="1" w:styleId="WW-WW8Num3ztrue123111111">
    <w:name w:val="WW-WW8Num3ztrue123111111"/>
  </w:style>
  <w:style w:type="character" w:customStyle="1" w:styleId="WW-WW8Num3ztrue1234111111">
    <w:name w:val="WW-WW8Num3ztrue1234111111"/>
  </w:style>
  <w:style w:type="character" w:customStyle="1" w:styleId="WW-WW8Num3ztrue1234511111">
    <w:name w:val="WW-WW8Num3ztrue1234511111"/>
  </w:style>
  <w:style w:type="character" w:customStyle="1" w:styleId="WW-WW8Num3ztrue12345611111">
    <w:name w:val="WW-WW8Num3ztrue12345611111"/>
  </w:style>
  <w:style w:type="character" w:customStyle="1" w:styleId="WW8Num4ztrue">
    <w:name w:val="WW8Num4ztrue"/>
  </w:style>
  <w:style w:type="character" w:customStyle="1" w:styleId="WW-WW8Num4ztrue">
    <w:name w:val="WW-WW8Num4ztrue"/>
  </w:style>
  <w:style w:type="character" w:customStyle="1" w:styleId="WW-WW8Num4ztrue1">
    <w:name w:val="WW-WW8Num4ztrue1"/>
  </w:style>
  <w:style w:type="character" w:customStyle="1" w:styleId="WW-WW8Num4ztrue12">
    <w:name w:val="WW-WW8Num4ztrue12"/>
  </w:style>
  <w:style w:type="character" w:customStyle="1" w:styleId="WW-WW8Num4ztrue123">
    <w:name w:val="WW-WW8Num4ztrue123"/>
  </w:style>
  <w:style w:type="character" w:customStyle="1" w:styleId="WW-WW8Num1ztrue12341">
    <w:name w:val="WW-WW8Num1ztrue12341"/>
  </w:style>
  <w:style w:type="character" w:customStyle="1" w:styleId="WW-WW8Num1ztrue1111">
    <w:name w:val="WW-WW8Num1ztrue1111"/>
  </w:style>
  <w:style w:type="character" w:customStyle="1" w:styleId="WW-WW8Num1ztrue1211">
    <w:name w:val="WW-WW8Num1ztrue1211"/>
  </w:style>
  <w:style w:type="character" w:customStyle="1" w:styleId="WW-WW8Num1ztrue12311">
    <w:name w:val="WW-WW8Num1ztrue12311"/>
  </w:style>
  <w:style w:type="character" w:customStyle="1" w:styleId="WW-WW8Num1ztrue123411">
    <w:name w:val="WW-WW8Num1ztrue123411"/>
  </w:style>
  <w:style w:type="character" w:customStyle="1" w:styleId="WW8Num2zfalse">
    <w:name w:val="WW8Num2zfalse"/>
  </w:style>
  <w:style w:type="character" w:customStyle="1" w:styleId="WW-WW8Num2ztrue12341111">
    <w:name w:val="WW-WW8Num2ztrue12341111"/>
  </w:style>
  <w:style w:type="character" w:customStyle="1" w:styleId="WW-WW8Num2ztrue111111">
    <w:name w:val="WW-WW8Num2ztrue111111"/>
  </w:style>
  <w:style w:type="character" w:customStyle="1" w:styleId="WW-WW8Num2ztrue1211111">
    <w:name w:val="WW-WW8Num2ztrue1211111"/>
  </w:style>
  <w:style w:type="character" w:customStyle="1" w:styleId="WW-WW8Num2ztrue12311111">
    <w:name w:val="WW-WW8Num2ztrue12311111"/>
  </w:style>
  <w:style w:type="character" w:customStyle="1" w:styleId="WW-WW8Num2ztrue123411111">
    <w:name w:val="WW-WW8Num2ztrue123411111"/>
  </w:style>
  <w:style w:type="character" w:customStyle="1" w:styleId="WW-WW8Num2ztrue12345">
    <w:name w:val="WW-WW8Num2ztrue12345"/>
  </w:style>
  <w:style w:type="character" w:customStyle="1" w:styleId="WW-WW8Num4ztrue1234">
    <w:name w:val="WW-WW8Num4ztrue1234"/>
  </w:style>
  <w:style w:type="character" w:customStyle="1" w:styleId="WW-WW8Num4ztrue11">
    <w:name w:val="WW-WW8Num4ztrue11"/>
  </w:style>
  <w:style w:type="character" w:customStyle="1" w:styleId="WW-WW8Num4ztrue121">
    <w:name w:val="WW-WW8Num4ztrue121"/>
  </w:style>
  <w:style w:type="character" w:customStyle="1" w:styleId="WW-WW8Num4ztrue1231">
    <w:name w:val="WW-WW8Num4ztrue1231"/>
  </w:style>
  <w:style w:type="character" w:customStyle="1" w:styleId="WW-WW8Num4ztrue12341">
    <w:name w:val="WW-WW8Num4ztrue12341"/>
  </w:style>
  <w:style w:type="character" w:customStyle="1" w:styleId="WW-WW8Num4ztrue12345">
    <w:name w:val="WW-WW8Num4ztrue12345"/>
  </w:style>
  <w:style w:type="character" w:customStyle="1" w:styleId="WW-WW8Num4ztrue123456">
    <w:name w:val="WW-WW8Num4ztrue123456"/>
  </w:style>
  <w:style w:type="character" w:customStyle="1" w:styleId="WW8Num5zfalse">
    <w:name w:val="WW8Num5zfalse"/>
  </w:style>
  <w:style w:type="character" w:customStyle="1" w:styleId="WW-WW8Num5ztrue1234567">
    <w:name w:val="WW-WW8Num5ztrue1234567"/>
  </w:style>
  <w:style w:type="character" w:customStyle="1" w:styleId="WW-WW8Num5ztrue111">
    <w:name w:val="WW-WW8Num5ztrue111"/>
  </w:style>
  <w:style w:type="character" w:customStyle="1" w:styleId="WW-WW8Num5ztrue121">
    <w:name w:val="WW-WW8Num5ztrue121"/>
  </w:style>
  <w:style w:type="character" w:customStyle="1" w:styleId="WW-WW8Num5ztrue1231">
    <w:name w:val="WW-WW8Num5ztrue1231"/>
  </w:style>
  <w:style w:type="character" w:customStyle="1" w:styleId="WW-WW8Num5ztrue12341">
    <w:name w:val="WW-WW8Num5ztrue12341"/>
  </w:style>
  <w:style w:type="character" w:customStyle="1" w:styleId="WW-WW8Num5ztrue123451">
    <w:name w:val="WW-WW8Num5ztrue123451"/>
  </w:style>
  <w:style w:type="character" w:customStyle="1" w:styleId="WW-WW8Num5ztrue1234561">
    <w:name w:val="WW-WW8Num5ztrue1234561"/>
  </w:style>
  <w:style w:type="character" w:customStyle="1" w:styleId="WW-Fontepargpadro">
    <w:name w:val="WW-Fonte parág. padrão"/>
  </w:style>
  <w:style w:type="character" w:customStyle="1" w:styleId="QuoteChar">
    <w:name w:val="Quote Char"/>
    <w:rPr>
      <w:rFonts w:ascii="Ecofont_Spranq_eco_Sans" w:hAnsi="Ecofont_Spranq_eco_Sans" w:cs="Ecofont_Spranq_eco_Sans"/>
      <w:i/>
      <w:iCs/>
      <w:color w:val="000000"/>
      <w:sz w:val="24"/>
      <w:szCs w:val="24"/>
      <w:lang w:val="x-none"/>
    </w:rPr>
  </w:style>
  <w:style w:type="character" w:customStyle="1" w:styleId="QuoteChar1">
    <w:name w:val="Quote Char1"/>
    <w:rPr>
      <w:rFonts w:ascii="Ecofont_Spranq_eco_Sans" w:hAnsi="Ecofont_Spranq_eco_Sans" w:cs="Ecofont_Spranq_eco_Sans"/>
      <w:i/>
      <w:iCs/>
      <w:color w:val="000000"/>
      <w:sz w:val="24"/>
      <w:szCs w:val="24"/>
    </w:rPr>
  </w:style>
  <w:style w:type="character" w:styleId="Hyperlink">
    <w:name w:val="Hyperlink"/>
    <w:semiHidden/>
    <w:rPr>
      <w:color w:val="000080"/>
      <w:u w:val="single"/>
    </w:rPr>
  </w:style>
  <w:style w:type="character" w:customStyle="1" w:styleId="Char3">
    <w:name w:val="Char3"/>
    <w:rPr>
      <w:rFonts w:ascii="Ecofont_Spranq_eco_Sans" w:hAnsi="Ecofont_Spranq_eco_Sans" w:cs="Ecofont_Spranq_eco_Sans"/>
      <w:sz w:val="24"/>
      <w:szCs w:val="24"/>
    </w:rPr>
  </w:style>
  <w:style w:type="character" w:customStyle="1" w:styleId="Char2">
    <w:name w:val="Char2"/>
    <w:rPr>
      <w:rFonts w:ascii="Ecofont_Spranq_eco_Sans" w:hAnsi="Ecofont_Spranq_eco_Sans" w:cs="Ecofont_Spranq_eco_Sans"/>
      <w:sz w:val="24"/>
      <w:szCs w:val="24"/>
      <w:lang w:val="pt-BR"/>
    </w:rPr>
  </w:style>
  <w:style w:type="character" w:customStyle="1" w:styleId="normalchar1">
    <w:name w:val="normal__char1"/>
    <w:rPr>
      <w:rFonts w:ascii="Arial" w:hAnsi="Arial" w:cs="Arial"/>
      <w:sz w:val="24"/>
      <w:szCs w:val="24"/>
      <w:u w:val="none"/>
    </w:rPr>
  </w:style>
  <w:style w:type="character" w:customStyle="1" w:styleId="Char1">
    <w:name w:val="Char1"/>
    <w:rPr>
      <w:rFonts w:ascii="Courier New" w:hAnsi="Courier New" w:cs="Courier New"/>
      <w:sz w:val="20"/>
      <w:szCs w:val="20"/>
    </w:rPr>
  </w:style>
  <w:style w:type="character" w:customStyle="1" w:styleId="Char">
    <w:name w:val="Char"/>
    <w:rPr>
      <w:sz w:val="2"/>
      <w:szCs w:val="2"/>
    </w:rPr>
  </w:style>
  <w:style w:type="character" w:styleId="Nmerodepgina">
    <w:name w:val="page number"/>
    <w:basedOn w:val="WW-Fontepargpadro"/>
    <w:semiHidden/>
  </w:style>
  <w:style w:type="character" w:customStyle="1" w:styleId="GradeColorida-nfase1Char">
    <w:name w:val="Grade Colorida - Ênfase 1 Char"/>
    <w:rPr>
      <w:rFonts w:ascii="Ecofont_Spranq_eco_Sans" w:hAnsi="Ecofont_Spranq_eco_Sans" w:cs="Tahoma"/>
      <w:i/>
      <w:color w:val="000000"/>
      <w:sz w:val="24"/>
      <w:szCs w:val="24"/>
      <w:lang w:val="pt-BR" w:bidi="ar-SA"/>
    </w:rPr>
  </w:style>
  <w:style w:type="character" w:customStyle="1" w:styleId="WW-WW8Num2ztrue123456711">
    <w:name w:val="WW-WW8Num2ztrue123456711"/>
  </w:style>
  <w:style w:type="character" w:customStyle="1" w:styleId="WW-WW8Num2ztrue12345611">
    <w:name w:val="WW-WW8Num2ztrue12345611"/>
  </w:style>
  <w:style w:type="character" w:customStyle="1" w:styleId="WW-WW8Num2ztrue1234511">
    <w:name w:val="WW-WW8Num2ztrue1234511"/>
  </w:style>
  <w:style w:type="character" w:customStyle="1" w:styleId="WW-WW8Num2ztrue12345671">
    <w:name w:val="WW-WW8Num2ztrue12345671"/>
  </w:style>
  <w:style w:type="character" w:customStyle="1" w:styleId="WW-WW8Num1ztrue123111">
    <w:name w:val="WW-WW8Num1ztrue123111"/>
  </w:style>
  <w:style w:type="character" w:customStyle="1" w:styleId="WW-WW8Num1ztrue12111">
    <w:name w:val="WW-WW8Num1ztrue12111"/>
  </w:style>
  <w:style w:type="character" w:customStyle="1" w:styleId="WW-WW8Num1ztrue11111">
    <w:name w:val="WW-WW8Num1ztrue11111"/>
  </w:style>
  <w:style w:type="character" w:customStyle="1" w:styleId="WW-WW8Num2ztrue1234561">
    <w:name w:val="WW-WW8Num2ztrue1234561"/>
  </w:style>
  <w:style w:type="character" w:customStyle="1" w:styleId="WW-WW8Num2ztrue123451">
    <w:name w:val="WW-WW8Num2ztrue123451"/>
  </w:style>
  <w:style w:type="character" w:customStyle="1" w:styleId="WW-WW8Num2ztrue1234567">
    <w:name w:val="WW-WW8Num2ztrue1234567"/>
  </w:style>
  <w:style w:type="character" w:customStyle="1" w:styleId="WW-WW8Num2ztrue123456">
    <w:name w:val="WW-WW8Num2ztrue123456"/>
  </w:style>
  <w:style w:type="character" w:customStyle="1" w:styleId="Smbolosdenumerao">
    <w:name w:val="Símbolos de numeração"/>
    <w:rPr>
      <w:rFonts w:ascii="Arial" w:hAnsi="Arial" w:cs="Arial"/>
    </w:rPr>
  </w:style>
  <w:style w:type="character" w:customStyle="1" w:styleId="RFB12">
    <w:name w:val="RFB 12"/>
    <w:rPr>
      <w:rFonts w:ascii="Arial" w:hAnsi="Arial" w:cs="Arial"/>
      <w:sz w:val="24"/>
    </w:rPr>
  </w:style>
  <w:style w:type="character" w:customStyle="1" w:styleId="WW8Num7ztrue">
    <w:name w:val="WW8Num7ztrue"/>
  </w:style>
  <w:style w:type="character" w:customStyle="1" w:styleId="Marcas">
    <w:name w:val="Marcas"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Microsoft YaHei" w:hAnsi="Arial" w:cs="Mangal"/>
      <w:sz w:val="22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ascii="Arial" w:hAnsi="Arial"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2"/>
    </w:rPr>
  </w:style>
  <w:style w:type="paragraph" w:customStyle="1" w:styleId="ndice">
    <w:name w:val="Índice"/>
    <w:basedOn w:val="Normal"/>
    <w:pPr>
      <w:suppressLineNumbers/>
    </w:pPr>
    <w:rPr>
      <w:rFonts w:ascii="Arial" w:hAnsi="Arial" w:cs="Mangal"/>
    </w:rPr>
  </w:style>
  <w:style w:type="paragraph" w:customStyle="1" w:styleId="PargrafodaLista1">
    <w:name w:val="Parágrafo da Lista1"/>
    <w:basedOn w:val="Normal"/>
    <w:pPr>
      <w:ind w:left="720"/>
    </w:pPr>
  </w:style>
  <w:style w:type="paragraph" w:customStyle="1" w:styleId="Citao1">
    <w:name w:val="Citação1"/>
    <w:basedOn w:val="Normal"/>
    <w:next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cs="Times New Roman"/>
      <w:i/>
      <w:iCs/>
      <w:color w:val="000000"/>
      <w:lang w:val="x-none"/>
    </w:rPr>
  </w:style>
  <w:style w:type="paragraph" w:styleId="NormalWeb">
    <w:name w:val="Normal (Web)"/>
    <w:basedOn w:val="Normal"/>
    <w:semiHidden/>
    <w:pPr>
      <w:spacing w:before="280" w:after="280"/>
    </w:pPr>
    <w:rPr>
      <w:rFonts w:ascii="Times New Roman" w:eastAsia="MS Mincho" w:hAnsi="Times New Roman" w:cs="Times New Roman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Pr-formataoHTML">
    <w:name w:val="HTML Preformatted"/>
    <w:basedOn w:val="Normal"/>
    <w:semiHidden/>
    <w:rPr>
      <w:rFonts w:ascii="Courier New" w:hAnsi="Courier New" w:cs="Courier New"/>
      <w:sz w:val="20"/>
      <w:szCs w:val="20"/>
    </w:rPr>
  </w:style>
  <w:style w:type="paragraph" w:customStyle="1" w:styleId="NormalTimesNewRoman">
    <w:name w:val="Normal + Times New Roman"/>
    <w:basedOn w:val="Normal"/>
    <w:pPr>
      <w:spacing w:before="120" w:after="120"/>
      <w:jc w:val="both"/>
    </w:pPr>
    <w:rPr>
      <w:rFonts w:cs="Times New Roman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Reviso1">
    <w:name w:val="Revisão1"/>
    <w:pPr>
      <w:suppressAutoHyphens/>
    </w:pPr>
    <w:rPr>
      <w:rFonts w:ascii="Ecofont_Spranq_eco_Sans" w:hAnsi="Ecofont_Spranq_eco_Sans" w:cs="Ecofont_Spranq_eco_Sans"/>
      <w:kern w:val="1"/>
      <w:sz w:val="24"/>
      <w:szCs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styleId="Corpodetexto3">
    <w:name w:val="Body Text 3"/>
    <w:basedOn w:val="Normal"/>
    <w:semiHidden/>
    <w:pPr>
      <w:widowControl w:val="0"/>
      <w:autoSpaceDE w:val="0"/>
      <w:jc w:val="both"/>
    </w:pPr>
    <w:rPr>
      <w:rFonts w:ascii="Arial" w:hAnsi="Arial" w:cs="Arial"/>
      <w:color w:val="000000"/>
      <w:szCs w:val="22"/>
      <w:lang w:bidi="hi-IN"/>
    </w:rPr>
  </w:style>
  <w:style w:type="paragraph" w:styleId="Textoembloco">
    <w:name w:val="Block Text"/>
    <w:basedOn w:val="Normal"/>
    <w:semiHidden/>
    <w:pPr>
      <w:ind w:left="-709" w:right="-567"/>
      <w:jc w:val="both"/>
    </w:pPr>
    <w:rPr>
      <w:rFonts w:ascii="Arial" w:hAnsi="Arial" w:cs="Arial"/>
      <w:szCs w:val="20"/>
    </w:rPr>
  </w:style>
  <w:style w:type="paragraph" w:customStyle="1" w:styleId="GradeColorida-nfase11">
    <w:name w:val="Grade Colorida - Ênfase 11"/>
    <w:basedOn w:val="Normal"/>
    <w:next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cs="Tahoma"/>
      <w:i/>
      <w:color w:val="000000"/>
    </w:rPr>
  </w:style>
  <w:style w:type="paragraph" w:customStyle="1" w:styleId="TtulodaTabela">
    <w:name w:val="Título da Tabela"/>
    <w:basedOn w:val="Normal"/>
    <w:pPr>
      <w:widowControl w:val="0"/>
      <w:suppressLineNumbers/>
      <w:spacing w:after="120"/>
      <w:jc w:val="center"/>
    </w:pPr>
    <w:rPr>
      <w:rFonts w:ascii="Times New Roman" w:hAnsi="Times New Roman" w:cs="Times New Roman"/>
      <w:b/>
      <w:bCs/>
      <w:i/>
      <w:iCs/>
      <w:szCs w:val="20"/>
    </w:rPr>
  </w:style>
  <w:style w:type="paragraph" w:customStyle="1" w:styleId="Corpodetexto21">
    <w:name w:val="Corpo de texto 21"/>
    <w:basedOn w:val="Normal"/>
    <w:pPr>
      <w:ind w:firstLine="2835"/>
      <w:jc w:val="both"/>
    </w:pPr>
    <w:rPr>
      <w:rFonts w:ascii="Arial" w:hAnsi="Arial" w:cs="Times New Roman"/>
      <w:szCs w:val="20"/>
    </w:rPr>
  </w:style>
  <w:style w:type="paragraph" w:customStyle="1" w:styleId="WW-NormalWeb">
    <w:name w:val="WW-Normal (Web)"/>
    <w:basedOn w:val="Normal"/>
    <w:pPr>
      <w:spacing w:before="100" w:after="100"/>
    </w:pPr>
  </w:style>
  <w:style w:type="paragraph" w:customStyle="1" w:styleId="SalisCentralizadoNormalArial11">
    <w:name w:val="SalisCentralizadoNormalArial11"/>
    <w:pPr>
      <w:widowControl w:val="0"/>
      <w:suppressAutoHyphens/>
      <w:jc w:val="center"/>
    </w:pPr>
    <w:rPr>
      <w:rFonts w:ascii="Arial" w:hAnsi="Arial" w:cs="Arial"/>
      <w:bCs/>
      <w:sz w:val="22"/>
      <w:lang w:eastAsia="zh-CN"/>
    </w:rPr>
  </w:style>
  <w:style w:type="paragraph" w:customStyle="1" w:styleId="SalisCabealhoEsquerdaArial11">
    <w:name w:val="SalisCabeçalhoEsquerdaArial11"/>
    <w:pPr>
      <w:widowControl w:val="0"/>
      <w:suppressAutoHyphens/>
    </w:pPr>
    <w:rPr>
      <w:rFonts w:ascii="Arial" w:eastAsia="Arial" w:hAnsi="Arial"/>
      <w:kern w:val="1"/>
      <w:sz w:val="22"/>
      <w:lang w:eastAsia="zh-CN"/>
    </w:rPr>
  </w:style>
  <w:style w:type="paragraph" w:customStyle="1" w:styleId="SalisCentralizadoNormalArial10">
    <w:name w:val="SalisCentralizadoNormalArial10"/>
    <w:basedOn w:val="Normal"/>
    <w:pPr>
      <w:widowControl w:val="0"/>
      <w:jc w:val="center"/>
    </w:pPr>
    <w:rPr>
      <w:rFonts w:ascii="Arial" w:hAnsi="Arial" w:cs="Arial"/>
      <w:bCs/>
      <w:sz w:val="20"/>
      <w:szCs w:val="20"/>
      <w:lang w:bidi="hi-IN"/>
    </w:rPr>
  </w:style>
  <w:style w:type="paragraph" w:customStyle="1" w:styleId="SalisParagrafoDireitaArial11">
    <w:name w:val="SalisParagrafoDireitaArial11"/>
    <w:pPr>
      <w:widowControl w:val="0"/>
      <w:suppressAutoHyphens/>
      <w:jc w:val="right"/>
    </w:pPr>
    <w:rPr>
      <w:rFonts w:ascii="Arial" w:hAnsi="Arial" w:cs="Arial"/>
      <w:sz w:val="22"/>
    </w:rPr>
  </w:style>
  <w:style w:type="paragraph" w:customStyle="1" w:styleId="Corpodetexto22">
    <w:name w:val="Corpo de texto 22"/>
    <w:basedOn w:val="Normal"/>
    <w:pPr>
      <w:widowControl w:val="0"/>
      <w:ind w:firstLine="567"/>
      <w:jc w:val="both"/>
    </w:pPr>
    <w:rPr>
      <w:rFonts w:ascii="Times New Roman" w:hAnsi="Times New Roman" w:cs="Mangal"/>
      <w:sz w:val="20"/>
      <w:szCs w:val="20"/>
      <w:lang w:bidi="hi-IN"/>
    </w:rPr>
  </w:style>
  <w:style w:type="paragraph" w:customStyle="1" w:styleId="SalisParagrafoSemRecuoArial11">
    <w:name w:val="SalisParagrafoSemRecuoArial11"/>
    <w:pPr>
      <w:suppressAutoHyphens/>
      <w:spacing w:after="120"/>
      <w:jc w:val="both"/>
    </w:pPr>
    <w:rPr>
      <w:rFonts w:ascii="Arial" w:eastAsia="Arial" w:hAnsi="Arial"/>
      <w:bCs/>
      <w:kern w:val="1"/>
      <w:sz w:val="22"/>
      <w:lang w:eastAsia="zh-CN"/>
    </w:rPr>
  </w:style>
  <w:style w:type="paragraph" w:customStyle="1" w:styleId="SalisNumeroEsquerdaArial11">
    <w:name w:val="SalisNumeroEsquerdaArial11"/>
    <w:pPr>
      <w:numPr>
        <w:numId w:val="5"/>
      </w:numPr>
      <w:suppressAutoHyphens/>
      <w:spacing w:after="120"/>
      <w:jc w:val="both"/>
    </w:pPr>
    <w:rPr>
      <w:rFonts w:ascii="Arial" w:eastAsia="Arial" w:hAnsi="Arial" w:cs="Arial"/>
      <w:sz w:val="22"/>
      <w:lang w:eastAsia="zh-CN"/>
    </w:rPr>
  </w:style>
  <w:style w:type="paragraph" w:customStyle="1" w:styleId="BodyText30">
    <w:name w:val="Body Text 30"/>
    <w:basedOn w:val="Normal"/>
    <w:pPr>
      <w:widowControl w:val="0"/>
      <w:jc w:val="both"/>
    </w:pPr>
    <w:rPr>
      <w:sz w:val="22"/>
    </w:rPr>
  </w:style>
  <w:style w:type="paragraph" w:customStyle="1" w:styleId="Recuodecorpodetexto31">
    <w:name w:val="Recuo de corpo de texto 31"/>
    <w:basedOn w:val="Normal"/>
    <w:pPr>
      <w:ind w:right="-285" w:firstLine="284"/>
      <w:jc w:val="both"/>
    </w:pPr>
  </w:style>
  <w:style w:type="character" w:customStyle="1" w:styleId="CabealhoChar">
    <w:name w:val="Cabeçalho Char"/>
    <w:qFormat/>
    <w:rPr>
      <w:rFonts w:ascii="Ecofont_Spranq_eco_Sans" w:hAnsi="Ecofont_Spranq_eco_Sans" w:cs="Ecofont_Spranq_eco_Sans"/>
      <w:kern w:val="1"/>
      <w:sz w:val="24"/>
      <w:szCs w:val="24"/>
      <w:lang w:eastAsia="zh-CN"/>
    </w:rPr>
  </w:style>
  <w:style w:type="paragraph" w:customStyle="1" w:styleId="ListParagraph0">
    <w:name w:val="List Paragraph0"/>
    <w:basedOn w:val="Normal"/>
    <w:qFormat/>
    <w:pPr>
      <w:ind w:left="708"/>
    </w:pPr>
  </w:style>
  <w:style w:type="character" w:customStyle="1" w:styleId="RodapChar">
    <w:name w:val="Rodapé Char"/>
    <w:link w:val="Rodap"/>
    <w:uiPriority w:val="99"/>
    <w:rsid w:val="008A57BB"/>
    <w:rPr>
      <w:rFonts w:ascii="Ecofont_Spranq_eco_Sans" w:hAnsi="Ecofont_Spranq_eco_Sans" w:cs="Ecofont_Spranq_eco_Sans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54a1842faa0df0464a5aab3d17049e29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fd49abf6faf01bf547f9357d6388006b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0A5CEF1A-E8C0-4027-8D4F-9D68A8AE4948}"/>
</file>

<file path=customXml/itemProps2.xml><?xml version="1.0" encoding="utf-8"?>
<ds:datastoreItem xmlns:ds="http://schemas.openxmlformats.org/officeDocument/2006/customXml" ds:itemID="{7A689812-A78D-479B-BA63-242C2E0E2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2D5B8-43AB-4F8D-A4DB-65F5ADCE73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87CF45-7EC1-4F36-B5EF-BCAD390F4A0E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Ministerio da Fazenda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adminpgfn</dc:creator>
  <cp:keywords/>
  <dc:description/>
  <cp:lastModifiedBy>Ana Claudia Kazuko Iwai Moraes Bueno</cp:lastModifiedBy>
  <cp:revision>9</cp:revision>
  <cp:lastPrinted>2024-10-10T15:34:00Z</cp:lastPrinted>
  <dcterms:created xsi:type="dcterms:W3CDTF">2024-04-09T19:11:00Z</dcterms:created>
  <dcterms:modified xsi:type="dcterms:W3CDTF">2026-01-06T15:05:00Z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